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178D9306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9E02AF">
        <w:rPr>
          <w:rFonts w:ascii="Cambria" w:hAnsi="Cambria" w:cs="Arial"/>
          <w:b/>
          <w:bCs/>
        </w:rPr>
        <w:t>Sarnaki</w:t>
      </w:r>
      <w:r w:rsidRPr="0057603E">
        <w:rPr>
          <w:rFonts w:ascii="Cambria" w:hAnsi="Cambria" w:cs="Arial"/>
          <w:b/>
          <w:bCs/>
        </w:rPr>
        <w:tab/>
      </w:r>
    </w:p>
    <w:p w14:paraId="38442A7F" w14:textId="7041F273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9E02AF">
        <w:rPr>
          <w:rFonts w:ascii="Cambria" w:hAnsi="Cambria" w:cs="Arial"/>
          <w:b/>
          <w:bCs/>
        </w:rPr>
        <w:t>3 Maja 6/4</w:t>
      </w:r>
      <w:r w:rsidRPr="0057603E">
        <w:rPr>
          <w:rFonts w:ascii="Cambria" w:hAnsi="Cambria" w:cs="Arial"/>
          <w:b/>
          <w:bCs/>
        </w:rPr>
        <w:t xml:space="preserve">, </w:t>
      </w:r>
      <w:r w:rsidR="009E02AF">
        <w:rPr>
          <w:rFonts w:ascii="Cambria" w:hAnsi="Cambria" w:cs="Arial"/>
          <w:b/>
          <w:bCs/>
        </w:rPr>
        <w:t>08</w:t>
      </w:r>
      <w:r w:rsidRPr="0057603E">
        <w:rPr>
          <w:rFonts w:ascii="Cambria" w:hAnsi="Cambria" w:cs="Arial"/>
          <w:b/>
          <w:bCs/>
        </w:rPr>
        <w:t>-</w:t>
      </w:r>
      <w:r w:rsidR="009E02AF">
        <w:rPr>
          <w:rFonts w:ascii="Cambria" w:hAnsi="Cambria" w:cs="Arial"/>
          <w:b/>
          <w:bCs/>
        </w:rPr>
        <w:t>220 Sarnaki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3F08DC5F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9E02AF">
        <w:rPr>
          <w:rFonts w:ascii="Cambria" w:hAnsi="Cambria" w:cs="Arial"/>
          <w:bCs/>
          <w:sz w:val="22"/>
          <w:szCs w:val="22"/>
        </w:rPr>
        <w:t xml:space="preserve">Sarnaki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9E02AF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360806">
        <w:rPr>
          <w:rFonts w:ascii="Cambria" w:hAnsi="Cambria" w:cs="Arial"/>
          <w:b/>
          <w:sz w:val="22"/>
          <w:szCs w:val="22"/>
        </w:rPr>
        <w:t xml:space="preserve">Pakiet </w:t>
      </w:r>
      <w:r w:rsidR="00360806" w:rsidRPr="00360806">
        <w:rPr>
          <w:rFonts w:ascii="Cambria" w:hAnsi="Cambria" w:cs="Arial"/>
          <w:b/>
          <w:sz w:val="22"/>
          <w:szCs w:val="22"/>
        </w:rPr>
        <w:t>V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15AB0E4D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  <w:r w:rsidR="0088199E">
        <w:rPr>
          <w:rFonts w:ascii="Cambria" w:hAnsi="Cambria" w:cs="Arial"/>
          <w:bCs/>
          <w:sz w:val="22"/>
          <w:szCs w:val="22"/>
        </w:rPr>
        <w:t xml:space="preserve"> </w:t>
      </w:r>
    </w:p>
    <w:p w14:paraId="04D1A9A3" w14:textId="203F3645" w:rsidR="00D63B13" w:rsidRDefault="00D63B13" w:rsidP="00D63B13">
      <w:pPr>
        <w:suppressAutoHyphens w:val="0"/>
        <w:spacing w:after="3" w:line="265" w:lineRule="auto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5379A8F5" w14:textId="77777777" w:rsidR="00AA3AD8" w:rsidRDefault="00AA3AD8" w:rsidP="00AA3AD8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0C4C1A6F" w14:textId="77777777" w:rsidR="00AA3AD8" w:rsidRDefault="00AA3AD8" w:rsidP="00AA3AD8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0FD92D51" w14:textId="77777777" w:rsidR="00AA3AD8" w:rsidRDefault="00AA3AD8" w:rsidP="00AA3AD8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7D26C90D" w14:textId="77777777" w:rsidR="00AA3AD8" w:rsidRDefault="00AA3AD8" w:rsidP="00AA3AD8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0673F90D" w14:textId="77777777" w:rsidR="00AA3AD8" w:rsidRDefault="00AA3AD8" w:rsidP="00AA3AD8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4577AC95" w14:textId="53FC05B6" w:rsidR="00AA3AD8" w:rsidRPr="00AA3AD8" w:rsidRDefault="00AA3AD8" w:rsidP="00AA3AD8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color w:val="333333"/>
          <w:sz w:val="22"/>
          <w:szCs w:val="22"/>
          <w:lang w:eastAsia="pl-PL"/>
        </w:rPr>
      </w:pPr>
      <w:r w:rsidRPr="00AA3AD8">
        <w:rPr>
          <w:rFonts w:ascii="Arial" w:eastAsia="Arial" w:hAnsi="Arial" w:cs="Arial"/>
          <w:b/>
          <w:color w:val="333333"/>
          <w:sz w:val="24"/>
          <w:szCs w:val="22"/>
          <w:lang w:eastAsia="pl-PL"/>
        </w:rPr>
        <w:lastRenderedPageBreak/>
        <w:t>Cięcia zupełne - rębne (rębnie I)</w:t>
      </w:r>
    </w:p>
    <w:tbl>
      <w:tblPr>
        <w:tblStyle w:val="TableGrid4"/>
        <w:tblW w:w="15687" w:type="dxa"/>
        <w:tblInd w:w="-39" w:type="dxa"/>
        <w:tblLook w:val="04A0" w:firstRow="1" w:lastRow="0" w:firstColumn="1" w:lastColumn="0" w:noHBand="0" w:noVBand="1"/>
      </w:tblPr>
      <w:tblGrid>
        <w:gridCol w:w="1277"/>
        <w:gridCol w:w="755"/>
        <w:gridCol w:w="1083"/>
        <w:gridCol w:w="4701"/>
        <w:gridCol w:w="800"/>
        <w:gridCol w:w="1140"/>
        <w:gridCol w:w="1142"/>
        <w:gridCol w:w="1261"/>
        <w:gridCol w:w="800"/>
        <w:gridCol w:w="1083"/>
        <w:gridCol w:w="1467"/>
        <w:gridCol w:w="178"/>
      </w:tblGrid>
      <w:tr w:rsidR="00AA3AD8" w:rsidRPr="00AA3AD8" w14:paraId="42FD1819" w14:textId="77777777" w:rsidTr="00BC4FF7">
        <w:trPr>
          <w:trHeight w:val="8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1B24AAF2" w14:textId="77777777" w:rsidR="00AA3AD8" w:rsidRPr="00AA3AD8" w:rsidRDefault="00AA3AD8" w:rsidP="00AA3AD8">
            <w:pPr>
              <w:suppressAutoHyphens w:val="0"/>
              <w:spacing w:line="259" w:lineRule="auto"/>
              <w:ind w:left="12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Lp.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8BEBF15" w14:textId="77777777" w:rsidR="00AA3AD8" w:rsidRPr="00AA3AD8" w:rsidRDefault="00AA3AD8" w:rsidP="00AA3AD8">
            <w:pPr>
              <w:suppressAutoHyphens w:val="0"/>
              <w:spacing w:line="259" w:lineRule="auto"/>
              <w:ind w:left="15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78B5792B" w14:textId="77777777" w:rsidR="00AA3AD8" w:rsidRPr="00AA3AD8" w:rsidRDefault="00AA3AD8" w:rsidP="00AA3AD8">
            <w:pPr>
              <w:suppressAutoHyphens w:val="0"/>
              <w:spacing w:line="259" w:lineRule="auto"/>
              <w:ind w:left="56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4F66014" w14:textId="77777777" w:rsidR="00AA3AD8" w:rsidRPr="00AA3AD8" w:rsidRDefault="00AA3AD8" w:rsidP="00AA3AD8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5AD0CA0A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16E3B541" w14:textId="77777777" w:rsidR="00AA3AD8" w:rsidRPr="00AA3AD8" w:rsidRDefault="00AA3AD8" w:rsidP="00AA3AD8">
            <w:pPr>
              <w:suppressAutoHyphens w:val="0"/>
              <w:spacing w:line="259" w:lineRule="auto"/>
              <w:ind w:lef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Czynność - opis prac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38AD4D5D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B7DBEF3" w14:textId="77777777" w:rsidR="00AA3AD8" w:rsidRPr="00AA3AD8" w:rsidRDefault="00AA3AD8" w:rsidP="00AA3AD8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Ilość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52136C22" w14:textId="77777777" w:rsidR="00AA3AD8" w:rsidRPr="00AA3AD8" w:rsidRDefault="00AA3AD8" w:rsidP="00AA3AD8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E2837EE" w14:textId="77777777" w:rsidR="00AA3AD8" w:rsidRPr="00AA3AD8" w:rsidRDefault="00AA3AD8" w:rsidP="00AA3AD8">
            <w:pPr>
              <w:suppressAutoHyphens w:val="0"/>
              <w:spacing w:line="259" w:lineRule="auto"/>
              <w:ind w:left="132" w:right="5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77F68EA8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Stawka VAT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8CBC422" w14:textId="77777777" w:rsidR="00AA3AD8" w:rsidRPr="00AA3AD8" w:rsidRDefault="00AA3AD8" w:rsidP="00AA3AD8">
            <w:pPr>
              <w:suppressAutoHyphens w:val="0"/>
              <w:spacing w:line="259" w:lineRule="auto"/>
              <w:ind w:left="64" w:right="62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VAT w PLN</w:t>
            </w: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</w:tcPr>
          <w:p w14:paraId="4C3024FE" w14:textId="77777777" w:rsidR="00AA3AD8" w:rsidRPr="00AA3AD8" w:rsidRDefault="00AA3AD8" w:rsidP="00AA3AD8">
            <w:pPr>
              <w:suppressAutoHyphens w:val="0"/>
              <w:spacing w:line="259" w:lineRule="auto"/>
              <w:ind w:left="378" w:right="356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  <w:tc>
          <w:tcPr>
            <w:tcW w:w="286" w:type="dxa"/>
            <w:vMerge w:val="restart"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6E07F98A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3547FA14" w14:textId="77777777" w:rsidTr="00BC4FF7">
        <w:trPr>
          <w:trHeight w:val="388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2923F64" w14:textId="15414A6F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F969DAB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02B87C3" w14:textId="77777777" w:rsidR="00AA3AD8" w:rsidRPr="00AA3AD8" w:rsidRDefault="00AA3AD8" w:rsidP="00AA3AD8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CWD-D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103F7C3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Całkowity wyrób drewna technologią dowolną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044EF52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F9E03D1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270,00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C053966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F77DB0A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41AF86E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9B98015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C738397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368C0927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081DD106" w14:textId="77777777" w:rsidTr="00BC4FF7">
        <w:trPr>
          <w:trHeight w:val="515"/>
        </w:trPr>
        <w:tc>
          <w:tcPr>
            <w:tcW w:w="12060" w:type="dxa"/>
            <w:gridSpan w:val="8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2551B419" w14:textId="77777777" w:rsidR="00AA3AD8" w:rsidRPr="00AA3AD8" w:rsidRDefault="00AA3AD8" w:rsidP="00AA3AD8">
            <w:pPr>
              <w:suppressAutoHyphens w:val="0"/>
              <w:spacing w:line="259" w:lineRule="auto"/>
              <w:ind w:left="96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24"/>
                <w:lang w:eastAsia="pl-PL"/>
              </w:rPr>
              <w:t>Pozostałe cięcia rębne</w:t>
            </w:r>
          </w:p>
        </w:tc>
        <w:tc>
          <w:tcPr>
            <w:tcW w:w="794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4A76ECF6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077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4F6D76F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794376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1D05EE96" w14:textId="77777777" w:rsidTr="00BC4FF7">
        <w:trPr>
          <w:trHeight w:val="8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AE88DC5" w14:textId="77777777" w:rsidR="00AA3AD8" w:rsidRPr="00AA3AD8" w:rsidRDefault="00AA3AD8" w:rsidP="00AA3AD8">
            <w:pPr>
              <w:suppressAutoHyphens w:val="0"/>
              <w:spacing w:line="259" w:lineRule="auto"/>
              <w:ind w:left="-583" w:right="1270"/>
              <w:rPr>
                <w:rFonts w:ascii="Arial" w:eastAsia="Arial" w:hAnsi="Arial" w:cs="Arial"/>
                <w:color w:val="333333"/>
                <w:lang w:eastAsia="pl-PL"/>
              </w:rPr>
            </w:pPr>
          </w:p>
          <w:tbl>
            <w:tblPr>
              <w:tblStyle w:val="TableGrid4"/>
              <w:tblW w:w="675" w:type="dxa"/>
              <w:tblInd w:w="11" w:type="dxa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675"/>
            </w:tblGrid>
            <w:tr w:rsidR="00AA3AD8" w:rsidRPr="00AA3AD8" w14:paraId="2D499A78" w14:textId="77777777" w:rsidTr="00BC4FF7">
              <w:trPr>
                <w:trHeight w:val="894"/>
              </w:trPr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7F7F7"/>
                  <w:vAlign w:val="center"/>
                </w:tcPr>
                <w:p w14:paraId="4693C06B" w14:textId="77777777" w:rsidR="00AA3AD8" w:rsidRPr="00AA3AD8" w:rsidRDefault="00AA3AD8" w:rsidP="00AA3AD8">
                  <w:pPr>
                    <w:suppressAutoHyphens w:val="0"/>
                    <w:spacing w:line="259" w:lineRule="auto"/>
                    <w:jc w:val="center"/>
                    <w:rPr>
                      <w:rFonts w:ascii="Arial" w:eastAsia="Arial" w:hAnsi="Arial" w:cs="Arial"/>
                      <w:color w:val="333333"/>
                      <w:lang w:eastAsia="pl-PL"/>
                    </w:rPr>
                  </w:pPr>
                  <w:r w:rsidRPr="00AA3AD8">
                    <w:rPr>
                      <w:rFonts w:ascii="Arial" w:hAnsi="Arial" w:cs="Arial"/>
                      <w:b/>
                      <w:color w:val="333333"/>
                      <w:sz w:val="16"/>
                      <w:lang w:eastAsia="pl-PL"/>
                    </w:rPr>
                    <w:t>Lp.</w:t>
                  </w:r>
                </w:p>
              </w:tc>
            </w:tr>
          </w:tbl>
          <w:p w14:paraId="7BB7C003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34E2BCC" w14:textId="77777777" w:rsidR="00AA3AD8" w:rsidRPr="00AA3AD8" w:rsidRDefault="00AA3AD8" w:rsidP="00AA3AD8">
            <w:pPr>
              <w:suppressAutoHyphens w:val="0"/>
              <w:spacing w:line="259" w:lineRule="auto"/>
              <w:ind w:left="15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78F322EC" w14:textId="77777777" w:rsidR="00AA3AD8" w:rsidRPr="00AA3AD8" w:rsidRDefault="00AA3AD8" w:rsidP="00AA3AD8">
            <w:pPr>
              <w:suppressAutoHyphens w:val="0"/>
              <w:spacing w:line="259" w:lineRule="auto"/>
              <w:ind w:left="56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698E5472" wp14:editId="144A8EE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-294357</wp:posOffset>
                      </wp:positionV>
                      <wp:extent cx="533400" cy="567436"/>
                      <wp:effectExtent l="0" t="0" r="0" b="0"/>
                      <wp:wrapNone/>
                      <wp:docPr id="382891" name="Group 3828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3400" cy="567436"/>
                                <a:chOff x="0" y="0"/>
                                <a:chExt cx="533400" cy="567436"/>
                              </a:xfrm>
                            </wpg:grpSpPr>
                            <wps:wsp>
                              <wps:cNvPr id="432750" name="Shape 432750"/>
                              <wps:cNvSpPr/>
                              <wps:spPr>
                                <a:xfrm>
                                  <a:off x="0" y="0"/>
                                  <a:ext cx="53340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3400" h="567436">
                                      <a:moveTo>
                                        <a:pt x="0" y="0"/>
                                      </a:moveTo>
                                      <a:lnTo>
                                        <a:pt x="533400" y="0"/>
                                      </a:lnTo>
                                      <a:lnTo>
                                        <a:pt x="53340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9D13EE3" id="Group 382891" o:spid="_x0000_s1026" style="position:absolute;margin-left:0;margin-top:-23.2pt;width:42pt;height:44.7pt;z-index:-251657216" coordsize="5334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">
                      <v:shape id="Shape 432750" o:spid="_x0000_s1027" style="position:absolute;width:5334;height:5674;visibility:visible;mso-wrap-style:square;v-text-anchor:top" coordsize="53340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" path="m,l533400,r,567436l,567436,,e" fillcolor="#f7f7f7" stroked="f" strokeweight="0">
                        <v:stroke miterlimit="83231f" joinstyle="miter"/>
                        <v:path arrowok="t" textboxrect="0,0,533400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28FB491" w14:textId="77777777" w:rsidR="00AA3AD8" w:rsidRPr="00AA3AD8" w:rsidRDefault="00AA3AD8" w:rsidP="00AA3AD8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7E0EE9D3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 wp14:anchorId="0B590691" wp14:editId="715DA99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-232381</wp:posOffset>
                      </wp:positionV>
                      <wp:extent cx="791972" cy="567436"/>
                      <wp:effectExtent l="0" t="0" r="0" b="0"/>
                      <wp:wrapNone/>
                      <wp:docPr id="382928" name="Group 3829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752" name="Shape 432752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7261D18" id="Group 382928" o:spid="_x0000_s1026" style="position:absolute;margin-left:0;margin-top:-18.3pt;width:62.35pt;height:44.7pt;z-index:-251656192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">
                      <v:shape id="Shape 432752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D2D4AFA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313EDEB1" wp14:editId="53F1FCFF">
                      <wp:extent cx="2981198" cy="567436"/>
                      <wp:effectExtent l="0" t="0" r="0" b="0"/>
                      <wp:docPr id="382961" name="Group 3829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81198" cy="567436"/>
                                <a:chOff x="0" y="0"/>
                                <a:chExt cx="2981198" cy="567436"/>
                              </a:xfrm>
                            </wpg:grpSpPr>
                            <wps:wsp>
                              <wps:cNvPr id="432754" name="Shape 432754"/>
                              <wps:cNvSpPr/>
                              <wps:spPr>
                                <a:xfrm>
                                  <a:off x="0" y="0"/>
                                  <a:ext cx="298119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81198" h="567436">
                                      <a:moveTo>
                                        <a:pt x="0" y="0"/>
                                      </a:moveTo>
                                      <a:lnTo>
                                        <a:pt x="2981198" y="0"/>
                                      </a:lnTo>
                                      <a:lnTo>
                                        <a:pt x="298119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088" name="Rectangle 32088"/>
                              <wps:cNvSpPr/>
                              <wps:spPr>
                                <a:xfrm>
                                  <a:off x="980948" y="232382"/>
                                  <a:ext cx="1359118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A4D6AEB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Czynność - opis prac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13EDEB1" id="Group 382961" o:spid="_x0000_s1026" style="width:234.75pt;height:44.7pt;mso-position-horizontal-relative:char;mso-position-vertical-relative:line" coordsize="29811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">
                      <v:shape id="Shape 432754" o:spid="_x0000_s1027" style="position:absolute;width:29811;height:5674;visibility:visible;mso-wrap-style:square;v-text-anchor:top" coordsize="298119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" path="m,l2981198,r,567436l,567436,,e" fillcolor="#f7f7f7" stroked="f" strokeweight="0">
                        <v:stroke miterlimit="83231f" joinstyle="miter"/>
                        <v:path arrowok="t" textboxrect="0,0,2981198,567436"/>
                      </v:shape>
                      <v:rect id="Rectangle 32088" o:spid="_x0000_s1028" style="position:absolute;left:9809;top:2323;width:13591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" filled="f" stroked="f">
                        <v:textbox inset="0,0,0,0">
                          <w:txbxContent>
                            <w:p w14:paraId="4A4D6AEB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Czynność - opis prac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DA20E18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0583B488" wp14:editId="28B17C7B">
                      <wp:extent cx="503936" cy="567436"/>
                      <wp:effectExtent l="0" t="0" r="0" b="0"/>
                      <wp:docPr id="382973" name="Group 3829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756" name="Shape 432756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090" name="Rectangle 32090"/>
                              <wps:cNvSpPr/>
                              <wps:spPr>
                                <a:xfrm>
                                  <a:off x="119634" y="170406"/>
                                  <a:ext cx="352954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70B929D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Jedn.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2091" name="Rectangle 32091"/>
                              <wps:cNvSpPr/>
                              <wps:spPr>
                                <a:xfrm>
                                  <a:off x="116586" y="294358"/>
                                  <a:ext cx="36052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2045153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miary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583B488" id="Group 382973" o:spid="_x0000_s1029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">
                      <v:shape id="Shape 432756" o:spid="_x0000_s1030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32090" o:spid="_x0000_s1031" style="position:absolute;left:1196;top:1704;width:3529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" filled="f" stroked="f">
                        <v:textbox inset="0,0,0,0">
                          <w:txbxContent>
                            <w:p w14:paraId="170B929D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Jedn.</w:t>
                              </w:r>
                            </w:p>
                          </w:txbxContent>
                        </v:textbox>
                      </v:rect>
                      <v:rect id="Rectangle 32091" o:spid="_x0000_s1032" style="position:absolute;left:1165;top:2943;width:3606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" filled="f" stroked="f">
                        <v:textbox inset="0,0,0,0">
                          <w:txbxContent>
                            <w:p w14:paraId="32045153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miary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D038E2D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3C014191" wp14:editId="173D2B13">
                      <wp:extent cx="719836" cy="567436"/>
                      <wp:effectExtent l="0" t="0" r="0" b="0"/>
                      <wp:docPr id="382984" name="Group 3829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9836" cy="567436"/>
                                <a:chOff x="0" y="0"/>
                                <a:chExt cx="719836" cy="567436"/>
                              </a:xfrm>
                            </wpg:grpSpPr>
                            <wps:wsp>
                              <wps:cNvPr id="432758" name="Shape 432758"/>
                              <wps:cNvSpPr/>
                              <wps:spPr>
                                <a:xfrm>
                                  <a:off x="0" y="0"/>
                                  <a:ext cx="7198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19836" h="567436">
                                      <a:moveTo>
                                        <a:pt x="0" y="0"/>
                                      </a:moveTo>
                                      <a:lnTo>
                                        <a:pt x="719836" y="0"/>
                                      </a:lnTo>
                                      <a:lnTo>
                                        <a:pt x="7198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093" name="Rectangle 32093"/>
                              <wps:cNvSpPr/>
                              <wps:spPr>
                                <a:xfrm>
                                  <a:off x="244348" y="232382"/>
                                  <a:ext cx="307957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AB0B125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Ilość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C014191" id="Group 382984" o:spid="_x0000_s1033" style="width:56.7pt;height:44.7pt;mso-position-horizontal-relative:char;mso-position-vertical-relative:line" coordsize="7198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">
                      <v:shape id="Shape 432758" o:spid="_x0000_s1034" style="position:absolute;width:7198;height:5674;visibility:visible;mso-wrap-style:square;v-text-anchor:top" coordsize="7198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" path="m,l719836,r,567436l,567436,,e" fillcolor="#f7f7f7" stroked="f" strokeweight="0">
                        <v:stroke miterlimit="83231f" joinstyle="miter"/>
                        <v:path arrowok="t" textboxrect="0,0,719836,567436"/>
                      </v:shape>
                      <v:rect id="Rectangle 32093" o:spid="_x0000_s1035" style="position:absolute;left:2443;top:2323;width:3080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" filled="f" stroked="f">
                        <v:textbox inset="0,0,0,0">
                          <w:txbxContent>
                            <w:p w14:paraId="6AB0B125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Ilość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C723E13" w14:textId="77777777" w:rsidR="00AA3AD8" w:rsidRPr="00AA3AD8" w:rsidRDefault="00AA3AD8" w:rsidP="00AA3AD8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20AA31C0" wp14:editId="3C434EE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791972" cy="567436"/>
                      <wp:effectExtent l="0" t="0" r="0" b="0"/>
                      <wp:wrapNone/>
                      <wp:docPr id="382997" name="Group 3829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760" name="Shape 432760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6A187BA" id="Group 382997" o:spid="_x0000_s1026" style="position:absolute;margin-left:0;margin-top:-8.55pt;width:62.35pt;height:44.7pt;z-index:-251655168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">
                      <v:shape id="Shape 432760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5C41DC5" w14:textId="77777777" w:rsidR="00AA3AD8" w:rsidRPr="00AA3AD8" w:rsidRDefault="00AA3AD8" w:rsidP="00AA3AD8">
            <w:pPr>
              <w:suppressAutoHyphens w:val="0"/>
              <w:spacing w:line="259" w:lineRule="auto"/>
              <w:ind w:left="132" w:right="5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1" locked="0" layoutInCell="1" allowOverlap="1" wp14:anchorId="7D3761BD" wp14:editId="50AD7DB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899922" cy="567436"/>
                      <wp:effectExtent l="0" t="0" r="0" b="0"/>
                      <wp:wrapNone/>
                      <wp:docPr id="383020" name="Group 3830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99922" cy="567436"/>
                                <a:chOff x="0" y="0"/>
                                <a:chExt cx="899922" cy="567436"/>
                              </a:xfrm>
                            </wpg:grpSpPr>
                            <wps:wsp>
                              <wps:cNvPr id="432762" name="Shape 432762"/>
                              <wps:cNvSpPr/>
                              <wps:spPr>
                                <a:xfrm>
                                  <a:off x="0" y="0"/>
                                  <a:ext cx="89992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9922" h="567436">
                                      <a:moveTo>
                                        <a:pt x="0" y="0"/>
                                      </a:moveTo>
                                      <a:lnTo>
                                        <a:pt x="899922" y="0"/>
                                      </a:lnTo>
                                      <a:lnTo>
                                        <a:pt x="89992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E6E8221" id="Group 383020" o:spid="_x0000_s1026" style="position:absolute;margin-left:0;margin-top:-8.55pt;width:70.85pt;height:44.7pt;z-index:-251654144" coordsize="899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">
                      <v:shape id="Shape 432762" o:spid="_x0000_s1027" style="position:absolute;width:8999;height:5674;visibility:visible;mso-wrap-style:square;v-text-anchor:top" coordsize="89992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" path="m,l899922,r,567436l,567436,,e" fillcolor="#f7f7f7" stroked="f" strokeweight="0">
                        <v:stroke miterlimit="83231f" joinstyle="miter"/>
                        <v:path arrowok="t" textboxrect="0,0,899922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FB6D141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2ABD4255" wp14:editId="39A670B9">
                      <wp:extent cx="503936" cy="567436"/>
                      <wp:effectExtent l="0" t="0" r="0" b="0"/>
                      <wp:docPr id="383041" name="Group 3830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764" name="Shape 432764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103" name="Rectangle 32103"/>
                              <wps:cNvSpPr/>
                              <wps:spPr>
                                <a:xfrm>
                                  <a:off x="77216" y="170406"/>
                                  <a:ext cx="46565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788CA09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Stawka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2104" name="Rectangle 32104"/>
                              <wps:cNvSpPr/>
                              <wps:spPr>
                                <a:xfrm>
                                  <a:off x="150623" y="294358"/>
                                  <a:ext cx="270256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5BB7CD4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ABD4255" id="Group 383041" o:spid="_x0000_s1036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">
                      <v:shape id="Shape 432764" o:spid="_x0000_s1037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32103" o:spid="_x0000_s1038" style="position:absolute;left:772;top:1704;width:4656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" filled="f" stroked="f">
                        <v:textbox inset="0,0,0,0">
                          <w:txbxContent>
                            <w:p w14:paraId="1788CA09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Stawka</w:t>
                              </w:r>
                            </w:p>
                          </w:txbxContent>
                        </v:textbox>
                      </v:rect>
                      <v:rect id="Rectangle 32104" o:spid="_x0000_s1039" style="position:absolute;left:1506;top:2943;width:2702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" filled="f" stroked="f">
                        <v:textbox inset="0,0,0,0">
                          <w:txbxContent>
                            <w:p w14:paraId="75BB7CD4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386776A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413F4BBD" wp14:editId="34496608">
                      <wp:extent cx="683768" cy="567436"/>
                      <wp:effectExtent l="0" t="0" r="0" b="0"/>
                      <wp:docPr id="383055" name="Group 3830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3768" cy="567436"/>
                                <a:chOff x="0" y="0"/>
                                <a:chExt cx="683768" cy="567436"/>
                              </a:xfrm>
                            </wpg:grpSpPr>
                            <wps:wsp>
                              <wps:cNvPr id="432766" name="Shape 432766"/>
                              <wps:cNvSpPr/>
                              <wps:spPr>
                                <a:xfrm>
                                  <a:off x="0" y="0"/>
                                  <a:ext cx="68376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83768" h="567436">
                                      <a:moveTo>
                                        <a:pt x="0" y="0"/>
                                      </a:moveTo>
                                      <a:lnTo>
                                        <a:pt x="683768" y="0"/>
                                      </a:lnTo>
                                      <a:lnTo>
                                        <a:pt x="68376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106" name="Rectangle 32106"/>
                              <wps:cNvSpPr/>
                              <wps:spPr>
                                <a:xfrm>
                                  <a:off x="141986" y="170406"/>
                                  <a:ext cx="533080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4B0CEBF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Wartość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2107" name="Rectangle 32107"/>
                              <wps:cNvSpPr/>
                              <wps:spPr>
                                <a:xfrm>
                                  <a:off x="71628" y="294358"/>
                                  <a:ext cx="720773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DF8476E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 w PLN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3F4BBD" id="Group 383055" o:spid="_x0000_s1040" style="width:53.85pt;height:44.7pt;mso-position-horizontal-relative:char;mso-position-vertical-relative:line" coordsize="6837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">
                      <v:shape id="Shape 432766" o:spid="_x0000_s1041" style="position:absolute;width:6837;height:5674;visibility:visible;mso-wrap-style:square;v-text-anchor:top" coordsize="68376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" path="m,l683768,r,567436l,567436,,e" fillcolor="#f7f7f7" stroked="f" strokeweight="0">
                        <v:stroke miterlimit="83231f" joinstyle="miter"/>
                        <v:path arrowok="t" textboxrect="0,0,683768,567436"/>
                      </v:shape>
                      <v:rect id="Rectangle 32106" o:spid="_x0000_s1042" style="position:absolute;left:1419;top:1704;width:5331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" filled="f" stroked="f">
                        <v:textbox inset="0,0,0,0">
                          <w:txbxContent>
                            <w:p w14:paraId="34B0CEBF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Wartość</w:t>
                              </w:r>
                            </w:p>
                          </w:txbxContent>
                        </v:textbox>
                      </v:rect>
                      <v:rect id="Rectangle 32107" o:spid="_x0000_s1043" style="position:absolute;left:716;top:2943;width:7208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" filled="f" stroked="f">
                        <v:textbox inset="0,0,0,0">
                          <w:txbxContent>
                            <w:p w14:paraId="7DF8476E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 w PLN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89FFE51" w14:textId="77777777" w:rsidR="00AA3AD8" w:rsidRPr="00AA3AD8" w:rsidRDefault="00AA3AD8" w:rsidP="00AA3AD8">
            <w:pPr>
              <w:suppressAutoHyphens w:val="0"/>
              <w:spacing w:line="259" w:lineRule="auto"/>
              <w:ind w:left="378" w:right="356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1" locked="0" layoutInCell="1" allowOverlap="1" wp14:anchorId="7EDC089C" wp14:editId="5A43425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-46453</wp:posOffset>
                      </wp:positionV>
                      <wp:extent cx="935990" cy="567436"/>
                      <wp:effectExtent l="0" t="0" r="0" b="0"/>
                      <wp:wrapNone/>
                      <wp:docPr id="383070" name="Group 3830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35990" cy="567436"/>
                                <a:chOff x="0" y="0"/>
                                <a:chExt cx="935990" cy="567436"/>
                              </a:xfrm>
                            </wpg:grpSpPr>
                            <wps:wsp>
                              <wps:cNvPr id="432768" name="Shape 432768"/>
                              <wps:cNvSpPr/>
                              <wps:spPr>
                                <a:xfrm>
                                  <a:off x="0" y="0"/>
                                  <a:ext cx="93599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35990" h="567436">
                                      <a:moveTo>
                                        <a:pt x="0" y="0"/>
                                      </a:moveTo>
                                      <a:lnTo>
                                        <a:pt x="935990" y="0"/>
                                      </a:lnTo>
                                      <a:lnTo>
                                        <a:pt x="93599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DD1828F" id="Group 383070" o:spid="_x0000_s1026" style="position:absolute;margin-left:0;margin-top:-3.65pt;width:73.7pt;height:44.7pt;z-index:-251653120" coordsize="935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">
                      <v:shape id="Shape 432768" o:spid="_x0000_s1027" style="position:absolute;width:9359;height:5674;visibility:visible;mso-wrap-style:square;v-text-anchor:top" coordsize="93599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" path="m,l935990,r,567436l,567436,,e" fillcolor="#f7f7f7" stroked="f" strokeweight="0">
                        <v:stroke miterlimit="83231f" joinstyle="miter"/>
                        <v:path arrowok="t" textboxrect="0,0,935990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  <w:tc>
          <w:tcPr>
            <w:tcW w:w="2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EC36FA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104BB995" w14:textId="77777777" w:rsidTr="00BC4FF7">
        <w:trPr>
          <w:trHeight w:val="387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79EBB33" w14:textId="67E97591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F804AAC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7BD9CB3" w14:textId="77777777" w:rsidR="00AA3AD8" w:rsidRPr="00AA3AD8" w:rsidRDefault="00AA3AD8" w:rsidP="00AA3AD8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CWD-D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0314E61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Całkowity wyrób drewna technologią dowolną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E98A06C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04F507C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3 785,00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DCF8BA0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E2C463B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38EF563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E68BA65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2C38FF5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376669F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52197264" w14:textId="77777777" w:rsidTr="00BC4FF7">
        <w:trPr>
          <w:trHeight w:val="516"/>
        </w:trPr>
        <w:tc>
          <w:tcPr>
            <w:tcW w:w="12060" w:type="dxa"/>
            <w:gridSpan w:val="8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441B4F1D" w14:textId="77777777" w:rsidR="00AA3AD8" w:rsidRPr="00AA3AD8" w:rsidRDefault="00AA3AD8" w:rsidP="00AA3AD8">
            <w:pPr>
              <w:suppressAutoHyphens w:val="0"/>
              <w:spacing w:line="259" w:lineRule="auto"/>
              <w:ind w:left="96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24"/>
                <w:lang w:eastAsia="pl-PL"/>
              </w:rPr>
              <w:t xml:space="preserve">Trzebieże późne i cięcia </w:t>
            </w:r>
            <w:proofErr w:type="spellStart"/>
            <w:r w:rsidRPr="00AA3AD8">
              <w:rPr>
                <w:rFonts w:ascii="Arial" w:hAnsi="Arial" w:cs="Arial"/>
                <w:b/>
                <w:color w:val="333333"/>
                <w:sz w:val="24"/>
                <w:lang w:eastAsia="pl-PL"/>
              </w:rPr>
              <w:t>sanitarno</w:t>
            </w:r>
            <w:proofErr w:type="spellEnd"/>
            <w:r w:rsidRPr="00AA3AD8">
              <w:rPr>
                <w:rFonts w:ascii="Arial" w:hAnsi="Arial" w:cs="Arial"/>
                <w:b/>
                <w:color w:val="333333"/>
                <w:sz w:val="24"/>
                <w:lang w:eastAsia="pl-PL"/>
              </w:rPr>
              <w:t xml:space="preserve"> – selekcyjne</w:t>
            </w:r>
          </w:p>
        </w:tc>
        <w:tc>
          <w:tcPr>
            <w:tcW w:w="794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66B6D809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077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0F8ABC9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5870E4B6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7E02F261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2B8B59B9" w14:textId="77777777" w:rsidTr="00BC4FF7">
        <w:trPr>
          <w:trHeight w:val="8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546499C" w14:textId="77777777" w:rsidR="00AA3AD8" w:rsidRPr="00AA3AD8" w:rsidRDefault="00AA3AD8" w:rsidP="00AA3AD8">
            <w:pPr>
              <w:suppressAutoHyphens w:val="0"/>
              <w:spacing w:line="259" w:lineRule="auto"/>
              <w:ind w:left="-583" w:right="1270"/>
              <w:rPr>
                <w:rFonts w:ascii="Arial" w:eastAsia="Arial" w:hAnsi="Arial" w:cs="Arial"/>
                <w:color w:val="333333"/>
                <w:lang w:eastAsia="pl-PL"/>
              </w:rPr>
            </w:pPr>
          </w:p>
          <w:tbl>
            <w:tblPr>
              <w:tblStyle w:val="TableGrid4"/>
              <w:tblW w:w="675" w:type="dxa"/>
              <w:tblInd w:w="11" w:type="dxa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675"/>
            </w:tblGrid>
            <w:tr w:rsidR="00AA3AD8" w:rsidRPr="00AA3AD8" w14:paraId="0519CBDD" w14:textId="77777777" w:rsidTr="00BC4FF7">
              <w:trPr>
                <w:trHeight w:val="894"/>
              </w:trPr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7F7F7"/>
                  <w:vAlign w:val="center"/>
                </w:tcPr>
                <w:p w14:paraId="6482B2FF" w14:textId="77777777" w:rsidR="00AA3AD8" w:rsidRPr="00AA3AD8" w:rsidRDefault="00AA3AD8" w:rsidP="00AA3AD8">
                  <w:pPr>
                    <w:suppressAutoHyphens w:val="0"/>
                    <w:spacing w:line="259" w:lineRule="auto"/>
                    <w:jc w:val="center"/>
                    <w:rPr>
                      <w:rFonts w:ascii="Arial" w:eastAsia="Arial" w:hAnsi="Arial" w:cs="Arial"/>
                      <w:color w:val="333333"/>
                      <w:lang w:eastAsia="pl-PL"/>
                    </w:rPr>
                  </w:pPr>
                  <w:r w:rsidRPr="00AA3AD8">
                    <w:rPr>
                      <w:rFonts w:ascii="Arial" w:hAnsi="Arial" w:cs="Arial"/>
                      <w:b/>
                      <w:color w:val="333333"/>
                      <w:sz w:val="16"/>
                      <w:lang w:eastAsia="pl-PL"/>
                    </w:rPr>
                    <w:t>Lp.</w:t>
                  </w:r>
                </w:p>
              </w:tc>
            </w:tr>
          </w:tbl>
          <w:p w14:paraId="49AE8DFD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889FF4C" w14:textId="77777777" w:rsidR="00AA3AD8" w:rsidRPr="00AA3AD8" w:rsidRDefault="00AA3AD8" w:rsidP="00AA3AD8">
            <w:pPr>
              <w:suppressAutoHyphens w:val="0"/>
              <w:spacing w:line="259" w:lineRule="auto"/>
              <w:ind w:left="15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7113DF06" w14:textId="77777777" w:rsidR="00AA3AD8" w:rsidRPr="00AA3AD8" w:rsidRDefault="00AA3AD8" w:rsidP="00AA3AD8">
            <w:pPr>
              <w:suppressAutoHyphens w:val="0"/>
              <w:spacing w:line="259" w:lineRule="auto"/>
              <w:ind w:left="56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1" locked="0" layoutInCell="1" allowOverlap="1" wp14:anchorId="6155764C" wp14:editId="26A8284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-294357</wp:posOffset>
                      </wp:positionV>
                      <wp:extent cx="533400" cy="567436"/>
                      <wp:effectExtent l="0" t="0" r="0" b="0"/>
                      <wp:wrapNone/>
                      <wp:docPr id="383363" name="Group 3833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3400" cy="567436"/>
                                <a:chOff x="0" y="0"/>
                                <a:chExt cx="533400" cy="567436"/>
                              </a:xfrm>
                            </wpg:grpSpPr>
                            <wps:wsp>
                              <wps:cNvPr id="432770" name="Shape 432770"/>
                              <wps:cNvSpPr/>
                              <wps:spPr>
                                <a:xfrm>
                                  <a:off x="0" y="0"/>
                                  <a:ext cx="53340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3400" h="567436">
                                      <a:moveTo>
                                        <a:pt x="0" y="0"/>
                                      </a:moveTo>
                                      <a:lnTo>
                                        <a:pt x="533400" y="0"/>
                                      </a:lnTo>
                                      <a:lnTo>
                                        <a:pt x="53340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EFD242F" id="Group 383363" o:spid="_x0000_s1026" style="position:absolute;margin-left:0;margin-top:-23.2pt;width:42pt;height:44.7pt;z-index:-251652096" coordsize="5334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">
                      <v:shape id="Shape 432770" o:spid="_x0000_s1027" style="position:absolute;width:5334;height:5674;visibility:visible;mso-wrap-style:square;v-text-anchor:top" coordsize="53340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" path="m,l533400,r,567436l,567436,,e" fillcolor="#f7f7f7" stroked="f" strokeweight="0">
                        <v:stroke miterlimit="83231f" joinstyle="miter"/>
                        <v:path arrowok="t" textboxrect="0,0,533400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25FCFE9" w14:textId="77777777" w:rsidR="00AA3AD8" w:rsidRPr="00AA3AD8" w:rsidRDefault="00AA3AD8" w:rsidP="00AA3AD8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50B7D252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1C1D6656" wp14:editId="2EEBBC7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-232381</wp:posOffset>
                      </wp:positionV>
                      <wp:extent cx="791972" cy="567436"/>
                      <wp:effectExtent l="0" t="0" r="0" b="0"/>
                      <wp:wrapNone/>
                      <wp:docPr id="383401" name="Group 3834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772" name="Shape 432772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C535E80" id="Group 383401" o:spid="_x0000_s1026" style="position:absolute;margin-left:0;margin-top:-18.3pt;width:62.35pt;height:44.7pt;z-index:-251651072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">
                      <v:shape id="Shape 432772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70C61DD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24AA2F85" wp14:editId="2FEDD8AF">
                      <wp:extent cx="2981198" cy="567436"/>
                      <wp:effectExtent l="0" t="0" r="0" b="0"/>
                      <wp:docPr id="383442" name="Group 3834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81198" cy="567436"/>
                                <a:chOff x="0" y="0"/>
                                <a:chExt cx="2981198" cy="567436"/>
                              </a:xfrm>
                            </wpg:grpSpPr>
                            <wps:wsp>
                              <wps:cNvPr id="432774" name="Shape 432774"/>
                              <wps:cNvSpPr/>
                              <wps:spPr>
                                <a:xfrm>
                                  <a:off x="0" y="0"/>
                                  <a:ext cx="298119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81198" h="567436">
                                      <a:moveTo>
                                        <a:pt x="0" y="0"/>
                                      </a:moveTo>
                                      <a:lnTo>
                                        <a:pt x="2981198" y="0"/>
                                      </a:lnTo>
                                      <a:lnTo>
                                        <a:pt x="298119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201" name="Rectangle 32201"/>
                              <wps:cNvSpPr/>
                              <wps:spPr>
                                <a:xfrm>
                                  <a:off x="980948" y="232382"/>
                                  <a:ext cx="1359118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8D94331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Czynność - opis prac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4AA2F85" id="Group 383442" o:spid="_x0000_s1044" style="width:234.75pt;height:44.7pt;mso-position-horizontal-relative:char;mso-position-vertical-relative:line" coordsize="29811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">
                      <v:shape id="Shape 432774" o:spid="_x0000_s1045" style="position:absolute;width:29811;height:5674;visibility:visible;mso-wrap-style:square;v-text-anchor:top" coordsize="298119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" path="m,l2981198,r,567436l,567436,,e" fillcolor="#f7f7f7" stroked="f" strokeweight="0">
                        <v:stroke miterlimit="83231f" joinstyle="miter"/>
                        <v:path arrowok="t" textboxrect="0,0,2981198,567436"/>
                      </v:shape>
                      <v:rect id="Rectangle 32201" o:spid="_x0000_s1046" style="position:absolute;left:9809;top:2323;width:13591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" filled="f" stroked="f">
                        <v:textbox inset="0,0,0,0">
                          <w:txbxContent>
                            <w:p w14:paraId="38D94331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Czynność - opis prac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1133F76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529E8378" wp14:editId="262680E4">
                      <wp:extent cx="503936" cy="567436"/>
                      <wp:effectExtent l="0" t="0" r="0" b="0"/>
                      <wp:docPr id="383470" name="Group 3834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776" name="Shape 432776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203" name="Rectangle 32203"/>
                              <wps:cNvSpPr/>
                              <wps:spPr>
                                <a:xfrm>
                                  <a:off x="119634" y="170406"/>
                                  <a:ext cx="352954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1F38EF0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Jedn.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2204" name="Rectangle 32204"/>
                              <wps:cNvSpPr/>
                              <wps:spPr>
                                <a:xfrm>
                                  <a:off x="116586" y="294358"/>
                                  <a:ext cx="36052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7BF4262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miary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9E8378" id="Group 383470" o:spid="_x0000_s1047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">
                      <v:shape id="Shape 432776" o:spid="_x0000_s1048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32203" o:spid="_x0000_s1049" style="position:absolute;left:1196;top:1704;width:3529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" filled="f" stroked="f">
                        <v:textbox inset="0,0,0,0">
                          <w:txbxContent>
                            <w:p w14:paraId="01F38EF0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Jedn.</w:t>
                              </w:r>
                            </w:p>
                          </w:txbxContent>
                        </v:textbox>
                      </v:rect>
                      <v:rect id="Rectangle 32204" o:spid="_x0000_s1050" style="position:absolute;left:1165;top:2943;width:3606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" filled="f" stroked="f">
                        <v:textbox inset="0,0,0,0">
                          <w:txbxContent>
                            <w:p w14:paraId="77BF4262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miary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A768C74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2E2B6CB1" wp14:editId="52F58F2D">
                      <wp:extent cx="719836" cy="567436"/>
                      <wp:effectExtent l="0" t="0" r="0" b="0"/>
                      <wp:docPr id="383484" name="Group 3834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9836" cy="567436"/>
                                <a:chOff x="0" y="0"/>
                                <a:chExt cx="719836" cy="567436"/>
                              </a:xfrm>
                            </wpg:grpSpPr>
                            <wps:wsp>
                              <wps:cNvPr id="432778" name="Shape 432778"/>
                              <wps:cNvSpPr/>
                              <wps:spPr>
                                <a:xfrm>
                                  <a:off x="0" y="0"/>
                                  <a:ext cx="7198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19836" h="567436">
                                      <a:moveTo>
                                        <a:pt x="0" y="0"/>
                                      </a:moveTo>
                                      <a:lnTo>
                                        <a:pt x="719836" y="0"/>
                                      </a:lnTo>
                                      <a:lnTo>
                                        <a:pt x="7198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206" name="Rectangle 32206"/>
                              <wps:cNvSpPr/>
                              <wps:spPr>
                                <a:xfrm>
                                  <a:off x="244348" y="232382"/>
                                  <a:ext cx="307957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F62A874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Ilość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E2B6CB1" id="Group 383484" o:spid="_x0000_s1051" style="width:56.7pt;height:44.7pt;mso-position-horizontal-relative:char;mso-position-vertical-relative:line" coordsize="7198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">
                      <v:shape id="Shape 432778" o:spid="_x0000_s1052" style="position:absolute;width:7198;height:5674;visibility:visible;mso-wrap-style:square;v-text-anchor:top" coordsize="7198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" path="m,l719836,r,567436l,567436,,e" fillcolor="#f7f7f7" stroked="f" strokeweight="0">
                        <v:stroke miterlimit="83231f" joinstyle="miter"/>
                        <v:path arrowok="t" textboxrect="0,0,719836,567436"/>
                      </v:shape>
                      <v:rect id="Rectangle 32206" o:spid="_x0000_s1053" style="position:absolute;left:2443;top:2323;width:3080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" filled="f" stroked="f">
                        <v:textbox inset="0,0,0,0">
                          <w:txbxContent>
                            <w:p w14:paraId="7F62A874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Ilość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0F6F7EA" w14:textId="77777777" w:rsidR="00AA3AD8" w:rsidRPr="00AA3AD8" w:rsidRDefault="00AA3AD8" w:rsidP="00AA3AD8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6432" behindDoc="1" locked="0" layoutInCell="1" allowOverlap="1" wp14:anchorId="31829920" wp14:editId="7A392A0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791972" cy="567436"/>
                      <wp:effectExtent l="0" t="0" r="0" b="0"/>
                      <wp:wrapNone/>
                      <wp:docPr id="383510" name="Group 3835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780" name="Shape 432780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C060DB" id="Group 383510" o:spid="_x0000_s1026" style="position:absolute;margin-left:0;margin-top:-8.55pt;width:62.35pt;height:44.7pt;z-index:-251650048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">
                      <v:shape id="Shape 432780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D918136" w14:textId="77777777" w:rsidR="00AA3AD8" w:rsidRPr="00AA3AD8" w:rsidRDefault="00AA3AD8" w:rsidP="00AA3AD8">
            <w:pPr>
              <w:suppressAutoHyphens w:val="0"/>
              <w:spacing w:line="259" w:lineRule="auto"/>
              <w:ind w:left="132" w:right="5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7456" behindDoc="1" locked="0" layoutInCell="1" allowOverlap="1" wp14:anchorId="7E0F3539" wp14:editId="2879B95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899922" cy="567436"/>
                      <wp:effectExtent l="0" t="0" r="0" b="0"/>
                      <wp:wrapNone/>
                      <wp:docPr id="383549" name="Group 3835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99922" cy="567436"/>
                                <a:chOff x="0" y="0"/>
                                <a:chExt cx="899922" cy="567436"/>
                              </a:xfrm>
                            </wpg:grpSpPr>
                            <wps:wsp>
                              <wps:cNvPr id="432782" name="Shape 432782"/>
                              <wps:cNvSpPr/>
                              <wps:spPr>
                                <a:xfrm>
                                  <a:off x="0" y="0"/>
                                  <a:ext cx="89992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9922" h="567436">
                                      <a:moveTo>
                                        <a:pt x="0" y="0"/>
                                      </a:moveTo>
                                      <a:lnTo>
                                        <a:pt x="899922" y="0"/>
                                      </a:lnTo>
                                      <a:lnTo>
                                        <a:pt x="89992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835B3E7" id="Group 383549" o:spid="_x0000_s1026" style="position:absolute;margin-left:0;margin-top:-8.55pt;width:70.85pt;height:44.7pt;z-index:-251649024" coordsize="899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">
                      <v:shape id="Shape 432782" o:spid="_x0000_s1027" style="position:absolute;width:8999;height:5674;visibility:visible;mso-wrap-style:square;v-text-anchor:top" coordsize="89992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" path="m,l899922,r,567436l,567436,,e" fillcolor="#f7f7f7" stroked="f" strokeweight="0">
                        <v:stroke miterlimit="83231f" joinstyle="miter"/>
                        <v:path arrowok="t" textboxrect="0,0,899922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216A6BE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60C79B76" wp14:editId="64A3F6CD">
                      <wp:extent cx="503936" cy="567436"/>
                      <wp:effectExtent l="0" t="0" r="0" b="0"/>
                      <wp:docPr id="383587" name="Group 3835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784" name="Shape 432784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216" name="Rectangle 32216"/>
                              <wps:cNvSpPr/>
                              <wps:spPr>
                                <a:xfrm>
                                  <a:off x="77216" y="170406"/>
                                  <a:ext cx="46565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6E56ED8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Stawka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2217" name="Rectangle 32217"/>
                              <wps:cNvSpPr/>
                              <wps:spPr>
                                <a:xfrm>
                                  <a:off x="150623" y="294358"/>
                                  <a:ext cx="270256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AD9FBF5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0C79B76" id="Group 383587" o:spid="_x0000_s1054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">
                      <v:shape id="Shape 432784" o:spid="_x0000_s1055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32216" o:spid="_x0000_s1056" style="position:absolute;left:772;top:1704;width:4656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" filled="f" stroked="f">
                        <v:textbox inset="0,0,0,0">
                          <w:txbxContent>
                            <w:p w14:paraId="06E56ED8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Stawka</w:t>
                              </w:r>
                            </w:p>
                          </w:txbxContent>
                        </v:textbox>
                      </v:rect>
                      <v:rect id="Rectangle 32217" o:spid="_x0000_s1057" style="position:absolute;left:1506;top:2943;width:2702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" filled="f" stroked="f">
                        <v:textbox inset="0,0,0,0">
                          <w:txbxContent>
                            <w:p w14:paraId="2AD9FBF5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A07C038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013FF6C2" wp14:editId="0DEA339E">
                      <wp:extent cx="683768" cy="567436"/>
                      <wp:effectExtent l="0" t="0" r="0" b="0"/>
                      <wp:docPr id="383603" name="Group 3836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3768" cy="567436"/>
                                <a:chOff x="0" y="0"/>
                                <a:chExt cx="683768" cy="567436"/>
                              </a:xfrm>
                            </wpg:grpSpPr>
                            <wps:wsp>
                              <wps:cNvPr id="432786" name="Shape 432786"/>
                              <wps:cNvSpPr/>
                              <wps:spPr>
                                <a:xfrm>
                                  <a:off x="0" y="0"/>
                                  <a:ext cx="68376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83768" h="567436">
                                      <a:moveTo>
                                        <a:pt x="0" y="0"/>
                                      </a:moveTo>
                                      <a:lnTo>
                                        <a:pt x="683768" y="0"/>
                                      </a:lnTo>
                                      <a:lnTo>
                                        <a:pt x="68376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219" name="Rectangle 32219"/>
                              <wps:cNvSpPr/>
                              <wps:spPr>
                                <a:xfrm>
                                  <a:off x="141986" y="170406"/>
                                  <a:ext cx="533080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7A3B548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Wartość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2220" name="Rectangle 32220"/>
                              <wps:cNvSpPr/>
                              <wps:spPr>
                                <a:xfrm>
                                  <a:off x="71628" y="294358"/>
                                  <a:ext cx="720773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E6E4560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 w PLN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13FF6C2" id="Group 383603" o:spid="_x0000_s1058" style="width:53.85pt;height:44.7pt;mso-position-horizontal-relative:char;mso-position-vertical-relative:line" coordsize="6837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">
                      <v:shape id="Shape 432786" o:spid="_x0000_s1059" style="position:absolute;width:6837;height:5674;visibility:visible;mso-wrap-style:square;v-text-anchor:top" coordsize="68376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" path="m,l683768,r,567436l,567436,,e" fillcolor="#f7f7f7" stroked="f" strokeweight="0">
                        <v:stroke miterlimit="83231f" joinstyle="miter"/>
                        <v:path arrowok="t" textboxrect="0,0,683768,567436"/>
                      </v:shape>
                      <v:rect id="Rectangle 32219" o:spid="_x0000_s1060" style="position:absolute;left:1419;top:1704;width:5331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" filled="f" stroked="f">
                        <v:textbox inset="0,0,0,0">
                          <w:txbxContent>
                            <w:p w14:paraId="07A3B548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Wartość</w:t>
                              </w:r>
                            </w:p>
                          </w:txbxContent>
                        </v:textbox>
                      </v:rect>
                      <v:rect id="Rectangle 32220" o:spid="_x0000_s1061" style="position:absolute;left:716;top:2943;width:7208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" filled="f" stroked="f">
                        <v:textbox inset="0,0,0,0">
                          <w:txbxContent>
                            <w:p w14:paraId="2E6E4560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 w PLN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66609DF" w14:textId="77777777" w:rsidR="00AA3AD8" w:rsidRPr="00AA3AD8" w:rsidRDefault="00AA3AD8" w:rsidP="00AA3AD8">
            <w:pPr>
              <w:suppressAutoHyphens w:val="0"/>
              <w:spacing w:line="259" w:lineRule="auto"/>
              <w:ind w:left="378" w:right="356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8480" behindDoc="1" locked="0" layoutInCell="1" allowOverlap="1" wp14:anchorId="6CCADE48" wp14:editId="3DBE6A1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-46453</wp:posOffset>
                      </wp:positionV>
                      <wp:extent cx="935990" cy="567436"/>
                      <wp:effectExtent l="0" t="0" r="0" b="0"/>
                      <wp:wrapNone/>
                      <wp:docPr id="383634" name="Group 3836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35990" cy="567436"/>
                                <a:chOff x="0" y="0"/>
                                <a:chExt cx="935990" cy="567436"/>
                              </a:xfrm>
                            </wpg:grpSpPr>
                            <wps:wsp>
                              <wps:cNvPr id="432788" name="Shape 432788"/>
                              <wps:cNvSpPr/>
                              <wps:spPr>
                                <a:xfrm>
                                  <a:off x="0" y="0"/>
                                  <a:ext cx="93599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35990" h="567436">
                                      <a:moveTo>
                                        <a:pt x="0" y="0"/>
                                      </a:moveTo>
                                      <a:lnTo>
                                        <a:pt x="935990" y="0"/>
                                      </a:lnTo>
                                      <a:lnTo>
                                        <a:pt x="93599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C2B7B56" id="Group 383634" o:spid="_x0000_s1026" style="position:absolute;margin-left:0;margin-top:-3.65pt;width:73.7pt;height:44.7pt;z-index:-251648000" coordsize="935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">
                      <v:shape id="Shape 432788" o:spid="_x0000_s1027" style="position:absolute;width:9359;height:5674;visibility:visible;mso-wrap-style:square;v-text-anchor:top" coordsize="93599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" path="m,l935990,r,567436l,567436,,e" fillcolor="#f7f7f7" stroked="f" strokeweight="0">
                        <v:stroke miterlimit="83231f" joinstyle="miter"/>
                        <v:path arrowok="t" textboxrect="0,0,935990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53958E9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23C980C9" w14:textId="77777777" w:rsidTr="00BC4FF7">
        <w:trPr>
          <w:trHeight w:val="387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BFDCA27" w14:textId="58F6B0DA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240F9A1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1B58FEC" w14:textId="77777777" w:rsidR="00AA3AD8" w:rsidRPr="00AA3AD8" w:rsidRDefault="00AA3AD8" w:rsidP="00AA3AD8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CWD-D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D5F2314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Całkowity wyrób drewna technologią dowolną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5D1A801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7272461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5 115,00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3AB540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EC2C876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1913ABE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B879018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AAFD956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57319261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60D457D2" w14:textId="77777777" w:rsidTr="00BC4FF7">
        <w:trPr>
          <w:trHeight w:val="516"/>
        </w:trPr>
        <w:tc>
          <w:tcPr>
            <w:tcW w:w="12060" w:type="dxa"/>
            <w:gridSpan w:val="8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045E67EE" w14:textId="77777777" w:rsidR="00AA3AD8" w:rsidRPr="00AA3AD8" w:rsidRDefault="00AA3AD8" w:rsidP="00AA3AD8">
            <w:pPr>
              <w:suppressAutoHyphens w:val="0"/>
              <w:spacing w:line="259" w:lineRule="auto"/>
              <w:ind w:left="96" w:right="-1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794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34C5BED3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077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2136625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3E66AA1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03975CEB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1B1AAD16" w14:textId="77777777" w:rsidTr="00BC4FF7">
        <w:trPr>
          <w:trHeight w:val="8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D39F2D2" w14:textId="77777777" w:rsidR="00AA3AD8" w:rsidRPr="00AA3AD8" w:rsidRDefault="00AA3AD8" w:rsidP="00AA3AD8">
            <w:pPr>
              <w:suppressAutoHyphens w:val="0"/>
              <w:spacing w:line="259" w:lineRule="auto"/>
              <w:ind w:left="-583" w:right="1270"/>
              <w:rPr>
                <w:rFonts w:ascii="Arial" w:eastAsia="Arial" w:hAnsi="Arial" w:cs="Arial"/>
                <w:color w:val="333333"/>
                <w:lang w:eastAsia="pl-PL"/>
              </w:rPr>
            </w:pPr>
          </w:p>
          <w:tbl>
            <w:tblPr>
              <w:tblStyle w:val="TableGrid4"/>
              <w:tblW w:w="675" w:type="dxa"/>
              <w:tblInd w:w="11" w:type="dxa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675"/>
            </w:tblGrid>
            <w:tr w:rsidR="00AA3AD8" w:rsidRPr="00AA3AD8" w14:paraId="09E7887A" w14:textId="77777777" w:rsidTr="00BC4FF7">
              <w:trPr>
                <w:trHeight w:val="894"/>
              </w:trPr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7F7F7"/>
                  <w:vAlign w:val="center"/>
                </w:tcPr>
                <w:p w14:paraId="432552D5" w14:textId="77777777" w:rsidR="00AA3AD8" w:rsidRPr="00AA3AD8" w:rsidRDefault="00AA3AD8" w:rsidP="00AA3AD8">
                  <w:pPr>
                    <w:suppressAutoHyphens w:val="0"/>
                    <w:spacing w:line="259" w:lineRule="auto"/>
                    <w:jc w:val="center"/>
                    <w:rPr>
                      <w:rFonts w:ascii="Arial" w:eastAsia="Arial" w:hAnsi="Arial" w:cs="Arial"/>
                      <w:color w:val="333333"/>
                      <w:lang w:eastAsia="pl-PL"/>
                    </w:rPr>
                  </w:pPr>
                  <w:r w:rsidRPr="00AA3AD8">
                    <w:rPr>
                      <w:rFonts w:ascii="Arial" w:hAnsi="Arial" w:cs="Arial"/>
                      <w:b/>
                      <w:color w:val="333333"/>
                      <w:sz w:val="16"/>
                      <w:lang w:eastAsia="pl-PL"/>
                    </w:rPr>
                    <w:t>Lp.</w:t>
                  </w:r>
                </w:p>
              </w:tc>
            </w:tr>
          </w:tbl>
          <w:p w14:paraId="126B74A8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F671DAF" w14:textId="77777777" w:rsidR="00AA3AD8" w:rsidRPr="00AA3AD8" w:rsidRDefault="00AA3AD8" w:rsidP="00AA3AD8">
            <w:pPr>
              <w:suppressAutoHyphens w:val="0"/>
              <w:spacing w:line="259" w:lineRule="auto"/>
              <w:ind w:left="15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71EA9571" w14:textId="77777777" w:rsidR="00AA3AD8" w:rsidRPr="00AA3AD8" w:rsidRDefault="00AA3AD8" w:rsidP="00AA3AD8">
            <w:pPr>
              <w:suppressAutoHyphens w:val="0"/>
              <w:spacing w:line="259" w:lineRule="auto"/>
              <w:ind w:left="56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9504" behindDoc="1" locked="0" layoutInCell="1" allowOverlap="1" wp14:anchorId="4CF945EE" wp14:editId="11FC972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-294357</wp:posOffset>
                      </wp:positionV>
                      <wp:extent cx="533400" cy="567436"/>
                      <wp:effectExtent l="0" t="0" r="0" b="0"/>
                      <wp:wrapNone/>
                      <wp:docPr id="384159" name="Group 3841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3400" cy="567436"/>
                                <a:chOff x="0" y="0"/>
                                <a:chExt cx="533400" cy="567436"/>
                              </a:xfrm>
                            </wpg:grpSpPr>
                            <wps:wsp>
                              <wps:cNvPr id="432790" name="Shape 432790"/>
                              <wps:cNvSpPr/>
                              <wps:spPr>
                                <a:xfrm>
                                  <a:off x="0" y="0"/>
                                  <a:ext cx="53340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3400" h="567436">
                                      <a:moveTo>
                                        <a:pt x="0" y="0"/>
                                      </a:moveTo>
                                      <a:lnTo>
                                        <a:pt x="533400" y="0"/>
                                      </a:lnTo>
                                      <a:lnTo>
                                        <a:pt x="53340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8D051C0" id="Group 384159" o:spid="_x0000_s1026" style="position:absolute;margin-left:0;margin-top:-23.2pt;width:42pt;height:44.7pt;z-index:-251646976" coordsize="5334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">
                      <v:shape id="Shape 432790" o:spid="_x0000_s1027" style="position:absolute;width:5334;height:5674;visibility:visible;mso-wrap-style:square;v-text-anchor:top" coordsize="53340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" path="m,l533400,r,567436l,567436,,e" fillcolor="#f7f7f7" stroked="f" strokeweight="0">
                        <v:stroke miterlimit="83231f" joinstyle="miter"/>
                        <v:path arrowok="t" textboxrect="0,0,533400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F740C35" w14:textId="77777777" w:rsidR="00AA3AD8" w:rsidRPr="00AA3AD8" w:rsidRDefault="00AA3AD8" w:rsidP="00AA3AD8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32052658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0528" behindDoc="1" locked="0" layoutInCell="1" allowOverlap="1" wp14:anchorId="2240596A" wp14:editId="19B2F69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-232381</wp:posOffset>
                      </wp:positionV>
                      <wp:extent cx="791972" cy="567436"/>
                      <wp:effectExtent l="0" t="0" r="0" b="0"/>
                      <wp:wrapNone/>
                      <wp:docPr id="384392" name="Group 3843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792" name="Shape 432792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17E9ECA" id="Group 384392" o:spid="_x0000_s1026" style="position:absolute;margin-left:0;margin-top:-18.3pt;width:62.35pt;height:44.7pt;z-index:-251645952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">
                      <v:shape id="Shape 432792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A9CD6B0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01AB232D" wp14:editId="1D7135CA">
                      <wp:extent cx="2981198" cy="567436"/>
                      <wp:effectExtent l="0" t="0" r="0" b="0"/>
                      <wp:docPr id="384516" name="Group 3845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81198" cy="567436"/>
                                <a:chOff x="0" y="0"/>
                                <a:chExt cx="2981198" cy="567436"/>
                              </a:xfrm>
                            </wpg:grpSpPr>
                            <wps:wsp>
                              <wps:cNvPr id="432794" name="Shape 432794"/>
                              <wps:cNvSpPr/>
                              <wps:spPr>
                                <a:xfrm>
                                  <a:off x="0" y="0"/>
                                  <a:ext cx="298119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81198" h="567436">
                                      <a:moveTo>
                                        <a:pt x="0" y="0"/>
                                      </a:moveTo>
                                      <a:lnTo>
                                        <a:pt x="2981198" y="0"/>
                                      </a:lnTo>
                                      <a:lnTo>
                                        <a:pt x="298119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314" name="Rectangle 32314"/>
                              <wps:cNvSpPr/>
                              <wps:spPr>
                                <a:xfrm>
                                  <a:off x="980948" y="232382"/>
                                  <a:ext cx="1359118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76852E2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Czynność - opis prac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1AB232D" id="Group 384516" o:spid="_x0000_s1062" style="width:234.75pt;height:44.7pt;mso-position-horizontal-relative:char;mso-position-vertical-relative:line" coordsize="29811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">
                      <v:shape id="Shape 432794" o:spid="_x0000_s1063" style="position:absolute;width:29811;height:5674;visibility:visible;mso-wrap-style:square;v-text-anchor:top" coordsize="298119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" path="m,l2981198,r,567436l,567436,,e" fillcolor="#f7f7f7" stroked="f" strokeweight="0">
                        <v:stroke miterlimit="83231f" joinstyle="miter"/>
                        <v:path arrowok="t" textboxrect="0,0,2981198,567436"/>
                      </v:shape>
                      <v:rect id="Rectangle 32314" o:spid="_x0000_s1064" style="position:absolute;left:9809;top:2323;width:13591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" filled="f" stroked="f">
                        <v:textbox inset="0,0,0,0">
                          <w:txbxContent>
                            <w:p w14:paraId="576852E2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Czynność - opis prac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E4D3D0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1B2941F5" wp14:editId="18D407A2">
                      <wp:extent cx="503936" cy="567436"/>
                      <wp:effectExtent l="0" t="0" r="0" b="0"/>
                      <wp:docPr id="384532" name="Group 3845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796" name="Shape 432796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316" name="Rectangle 32316"/>
                              <wps:cNvSpPr/>
                              <wps:spPr>
                                <a:xfrm>
                                  <a:off x="119634" y="170406"/>
                                  <a:ext cx="352954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8408E3A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Jedn.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2317" name="Rectangle 32317"/>
                              <wps:cNvSpPr/>
                              <wps:spPr>
                                <a:xfrm>
                                  <a:off x="116586" y="294358"/>
                                  <a:ext cx="36052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F9D3703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miary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B2941F5" id="Group 384532" o:spid="_x0000_s1065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">
                      <v:shape id="Shape 432796" o:spid="_x0000_s1066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32316" o:spid="_x0000_s1067" style="position:absolute;left:1196;top:1704;width:3529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" filled="f" stroked="f">
                        <v:textbox inset="0,0,0,0">
                          <w:txbxContent>
                            <w:p w14:paraId="58408E3A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Jedn.</w:t>
                              </w:r>
                            </w:p>
                          </w:txbxContent>
                        </v:textbox>
                      </v:rect>
                      <v:rect id="Rectangle 32317" o:spid="_x0000_s1068" style="position:absolute;left:1165;top:2943;width:3606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" filled="f" stroked="f">
                        <v:textbox inset="0,0,0,0">
                          <w:txbxContent>
                            <w:p w14:paraId="3F9D3703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miary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E9E9D0B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19358B19" wp14:editId="36260F3B">
                      <wp:extent cx="719836" cy="567436"/>
                      <wp:effectExtent l="0" t="0" r="0" b="0"/>
                      <wp:docPr id="384548" name="Group 3845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9836" cy="567436"/>
                                <a:chOff x="0" y="0"/>
                                <a:chExt cx="719836" cy="567436"/>
                              </a:xfrm>
                            </wpg:grpSpPr>
                            <wps:wsp>
                              <wps:cNvPr id="432798" name="Shape 432798"/>
                              <wps:cNvSpPr/>
                              <wps:spPr>
                                <a:xfrm>
                                  <a:off x="0" y="0"/>
                                  <a:ext cx="7198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19836" h="567436">
                                      <a:moveTo>
                                        <a:pt x="0" y="0"/>
                                      </a:moveTo>
                                      <a:lnTo>
                                        <a:pt x="719836" y="0"/>
                                      </a:lnTo>
                                      <a:lnTo>
                                        <a:pt x="7198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319" name="Rectangle 32319"/>
                              <wps:cNvSpPr/>
                              <wps:spPr>
                                <a:xfrm>
                                  <a:off x="244348" y="232382"/>
                                  <a:ext cx="307957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D54562B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Ilość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9358B19" id="Group 384548" o:spid="_x0000_s1069" style="width:56.7pt;height:44.7pt;mso-position-horizontal-relative:char;mso-position-vertical-relative:line" coordsize="7198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">
                      <v:shape id="Shape 432798" o:spid="_x0000_s1070" style="position:absolute;width:7198;height:5674;visibility:visible;mso-wrap-style:square;v-text-anchor:top" coordsize="7198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" path="m,l719836,r,567436l,567436,,e" fillcolor="#f7f7f7" stroked="f" strokeweight="0">
                        <v:stroke miterlimit="83231f" joinstyle="miter"/>
                        <v:path arrowok="t" textboxrect="0,0,719836,567436"/>
                      </v:shape>
                      <v:rect id="Rectangle 32319" o:spid="_x0000_s1071" style="position:absolute;left:2443;top:2323;width:3080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" filled="f" stroked="f">
                        <v:textbox inset="0,0,0,0">
                          <w:txbxContent>
                            <w:p w14:paraId="0D54562B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Ilość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5FB7799" w14:textId="77777777" w:rsidR="00AA3AD8" w:rsidRPr="00AA3AD8" w:rsidRDefault="00AA3AD8" w:rsidP="00AA3AD8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1552" behindDoc="1" locked="0" layoutInCell="1" allowOverlap="1" wp14:anchorId="6D231968" wp14:editId="769295D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791972" cy="567436"/>
                      <wp:effectExtent l="0" t="0" r="0" b="0"/>
                      <wp:wrapNone/>
                      <wp:docPr id="384611" name="Group 3846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800" name="Shape 432800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08F8A64" id="Group 384611" o:spid="_x0000_s1026" style="position:absolute;margin-left:0;margin-top:-8.55pt;width:62.35pt;height:44.7pt;z-index:-251644928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">
                      <v:shape id="Shape 432800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B282929" w14:textId="77777777" w:rsidR="00AA3AD8" w:rsidRPr="00AA3AD8" w:rsidRDefault="00AA3AD8" w:rsidP="00AA3AD8">
            <w:pPr>
              <w:suppressAutoHyphens w:val="0"/>
              <w:spacing w:line="259" w:lineRule="auto"/>
              <w:ind w:left="132" w:right="5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2576" behindDoc="1" locked="0" layoutInCell="1" allowOverlap="1" wp14:anchorId="708BBBC3" wp14:editId="3BAF138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899922" cy="567436"/>
                      <wp:effectExtent l="0" t="0" r="0" b="0"/>
                      <wp:wrapNone/>
                      <wp:docPr id="384661" name="Group 3846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99922" cy="567436"/>
                                <a:chOff x="0" y="0"/>
                                <a:chExt cx="899922" cy="567436"/>
                              </a:xfrm>
                            </wpg:grpSpPr>
                            <wps:wsp>
                              <wps:cNvPr id="432802" name="Shape 432802"/>
                              <wps:cNvSpPr/>
                              <wps:spPr>
                                <a:xfrm>
                                  <a:off x="0" y="0"/>
                                  <a:ext cx="89992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9922" h="567436">
                                      <a:moveTo>
                                        <a:pt x="0" y="0"/>
                                      </a:moveTo>
                                      <a:lnTo>
                                        <a:pt x="899922" y="0"/>
                                      </a:lnTo>
                                      <a:lnTo>
                                        <a:pt x="89992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FFD766D" id="Group 384661" o:spid="_x0000_s1026" style="position:absolute;margin-left:0;margin-top:-8.55pt;width:70.85pt;height:44.7pt;z-index:-251643904" coordsize="899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">
                      <v:shape id="Shape 432802" o:spid="_x0000_s1027" style="position:absolute;width:8999;height:5674;visibility:visible;mso-wrap-style:square;v-text-anchor:top" coordsize="89992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" path="m,l899922,r,567436l,567436,,e" fillcolor="#f7f7f7" stroked="f" strokeweight="0">
                        <v:stroke miterlimit="83231f" joinstyle="miter"/>
                        <v:path arrowok="t" textboxrect="0,0,899922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EBFD80B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468C632E" wp14:editId="12C5A658">
                      <wp:extent cx="503936" cy="567436"/>
                      <wp:effectExtent l="0" t="0" r="0" b="0"/>
                      <wp:docPr id="384757" name="Group 3847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804" name="Shape 432804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329" name="Rectangle 32329"/>
                              <wps:cNvSpPr/>
                              <wps:spPr>
                                <a:xfrm>
                                  <a:off x="77216" y="170406"/>
                                  <a:ext cx="46565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77A6E8F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Stawka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2330" name="Rectangle 32330"/>
                              <wps:cNvSpPr/>
                              <wps:spPr>
                                <a:xfrm>
                                  <a:off x="150623" y="294358"/>
                                  <a:ext cx="270256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EF053F8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68C632E" id="Group 384757" o:spid="_x0000_s1072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">
                      <v:shape id="Shape 432804" o:spid="_x0000_s1073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32329" o:spid="_x0000_s1074" style="position:absolute;left:772;top:1704;width:4656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" filled="f" stroked="f">
                        <v:textbox inset="0,0,0,0">
                          <w:txbxContent>
                            <w:p w14:paraId="777A6E8F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Stawka</w:t>
                              </w:r>
                            </w:p>
                          </w:txbxContent>
                        </v:textbox>
                      </v:rect>
                      <v:rect id="Rectangle 32330" o:spid="_x0000_s1075" style="position:absolute;left:1506;top:2943;width:2702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" filled="f" stroked="f">
                        <v:textbox inset="0,0,0,0">
                          <w:txbxContent>
                            <w:p w14:paraId="2EF053F8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0D00926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438B2E26" wp14:editId="4D7639C7">
                      <wp:extent cx="683768" cy="567436"/>
                      <wp:effectExtent l="0" t="0" r="0" b="0"/>
                      <wp:docPr id="384775" name="Group 3847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3768" cy="567436"/>
                                <a:chOff x="0" y="0"/>
                                <a:chExt cx="683768" cy="567436"/>
                              </a:xfrm>
                            </wpg:grpSpPr>
                            <wps:wsp>
                              <wps:cNvPr id="432806" name="Shape 432806"/>
                              <wps:cNvSpPr/>
                              <wps:spPr>
                                <a:xfrm>
                                  <a:off x="0" y="0"/>
                                  <a:ext cx="68376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83768" h="567436">
                                      <a:moveTo>
                                        <a:pt x="0" y="0"/>
                                      </a:moveTo>
                                      <a:lnTo>
                                        <a:pt x="683768" y="0"/>
                                      </a:lnTo>
                                      <a:lnTo>
                                        <a:pt x="68376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332" name="Rectangle 32332"/>
                              <wps:cNvSpPr/>
                              <wps:spPr>
                                <a:xfrm>
                                  <a:off x="141986" y="170406"/>
                                  <a:ext cx="533080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4D219D9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Wartość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2333" name="Rectangle 32333"/>
                              <wps:cNvSpPr/>
                              <wps:spPr>
                                <a:xfrm>
                                  <a:off x="71628" y="294358"/>
                                  <a:ext cx="720773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B3681FC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 w PLN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8B2E26" id="Group 384775" o:spid="_x0000_s1076" style="width:53.85pt;height:44.7pt;mso-position-horizontal-relative:char;mso-position-vertical-relative:line" coordsize="6837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">
                      <v:shape id="Shape 432806" o:spid="_x0000_s1077" style="position:absolute;width:6837;height:5674;visibility:visible;mso-wrap-style:square;v-text-anchor:top" coordsize="68376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" path="m,l683768,r,567436l,567436,,e" fillcolor="#f7f7f7" stroked="f" strokeweight="0">
                        <v:stroke miterlimit="83231f" joinstyle="miter"/>
                        <v:path arrowok="t" textboxrect="0,0,683768,567436"/>
                      </v:shape>
                      <v:rect id="Rectangle 32332" o:spid="_x0000_s1078" style="position:absolute;left:1419;top:1704;width:5331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" filled="f" stroked="f">
                        <v:textbox inset="0,0,0,0">
                          <w:txbxContent>
                            <w:p w14:paraId="54D219D9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Wartość</w:t>
                              </w:r>
                            </w:p>
                          </w:txbxContent>
                        </v:textbox>
                      </v:rect>
                      <v:rect id="Rectangle 32333" o:spid="_x0000_s1079" style="position:absolute;left:716;top:2943;width:7208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" filled="f" stroked="f">
                        <v:textbox inset="0,0,0,0">
                          <w:txbxContent>
                            <w:p w14:paraId="1B3681FC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 w PLN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7FBA08A" w14:textId="77777777" w:rsidR="00AA3AD8" w:rsidRPr="00AA3AD8" w:rsidRDefault="00AA3AD8" w:rsidP="00AA3AD8">
            <w:pPr>
              <w:suppressAutoHyphens w:val="0"/>
              <w:spacing w:line="259" w:lineRule="auto"/>
              <w:ind w:left="378" w:right="356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3600" behindDoc="1" locked="0" layoutInCell="1" allowOverlap="1" wp14:anchorId="4B935631" wp14:editId="6E5E79E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-46453</wp:posOffset>
                      </wp:positionV>
                      <wp:extent cx="935990" cy="567436"/>
                      <wp:effectExtent l="0" t="0" r="0" b="0"/>
                      <wp:wrapNone/>
                      <wp:docPr id="384880" name="Group 3848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35990" cy="567436"/>
                                <a:chOff x="0" y="0"/>
                                <a:chExt cx="935990" cy="567436"/>
                              </a:xfrm>
                            </wpg:grpSpPr>
                            <wps:wsp>
                              <wps:cNvPr id="432808" name="Shape 432808"/>
                              <wps:cNvSpPr/>
                              <wps:spPr>
                                <a:xfrm>
                                  <a:off x="0" y="0"/>
                                  <a:ext cx="93599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35990" h="567436">
                                      <a:moveTo>
                                        <a:pt x="0" y="0"/>
                                      </a:moveTo>
                                      <a:lnTo>
                                        <a:pt x="935990" y="0"/>
                                      </a:lnTo>
                                      <a:lnTo>
                                        <a:pt x="93599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7F2CA6F" id="Group 384880" o:spid="_x0000_s1026" style="position:absolute;margin-left:0;margin-top:-3.65pt;width:73.7pt;height:44.7pt;z-index:-251642880" coordsize="935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">
                      <v:shape id="Shape 432808" o:spid="_x0000_s1027" style="position:absolute;width:9359;height:5674;visibility:visible;mso-wrap-style:square;v-text-anchor:top" coordsize="93599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" path="m,l935990,r,567436l,567436,,e" fillcolor="#f7f7f7" stroked="f" strokeweight="0">
                        <v:stroke miterlimit="83231f" joinstyle="miter"/>
                        <v:path arrowok="t" textboxrect="0,0,935990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1B4AAEA5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18D02A5D" w14:textId="77777777" w:rsidTr="00BC4FF7">
        <w:trPr>
          <w:trHeight w:val="3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96EE0DC" w14:textId="07A20FAE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DB536C8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1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C036EDA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CWD-P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AC04CA7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Całkowity wyrób drewna pilarką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E4989FF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63FC1B2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35,00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6F69D2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DF70886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90F0187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FBA73D5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EFA7968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6A109279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268AABA3" w14:textId="77777777" w:rsidTr="00BC4FF7">
        <w:trPr>
          <w:trHeight w:val="388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4F5F5AD" w14:textId="0C7C376D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ADE90B0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7619B88" w14:textId="77777777" w:rsidR="00AA3AD8" w:rsidRPr="00AA3AD8" w:rsidRDefault="00AA3AD8" w:rsidP="00AA3AD8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CWD-D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698AA50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Całkowity wyrób drewna technologią dowolną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9CAAD48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F66847D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439,00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AF58761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575128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8D138DC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D7F14C8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F4D13BA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6AFA7C97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</w:tbl>
    <w:p w14:paraId="30E74C94" w14:textId="77777777" w:rsidR="00AA3AD8" w:rsidRPr="00AA3AD8" w:rsidRDefault="00AA3AD8" w:rsidP="00AA3AD8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color w:val="333333"/>
          <w:sz w:val="22"/>
          <w:szCs w:val="22"/>
          <w:lang w:eastAsia="pl-PL"/>
        </w:rPr>
      </w:pPr>
      <w:r w:rsidRPr="00AA3AD8">
        <w:rPr>
          <w:rFonts w:ascii="Arial" w:eastAsia="Arial" w:hAnsi="Arial" w:cs="Arial"/>
          <w:b/>
          <w:color w:val="333333"/>
          <w:sz w:val="24"/>
          <w:szCs w:val="22"/>
          <w:lang w:eastAsia="pl-PL"/>
        </w:rPr>
        <w:t>Cięcia przygodne i pozostałe</w:t>
      </w:r>
    </w:p>
    <w:tbl>
      <w:tblPr>
        <w:tblStyle w:val="TableGrid4"/>
        <w:tblW w:w="15687" w:type="dxa"/>
        <w:tblInd w:w="-39" w:type="dxa"/>
        <w:tblLook w:val="04A0" w:firstRow="1" w:lastRow="0" w:firstColumn="1" w:lastColumn="0" w:noHBand="0" w:noVBand="1"/>
      </w:tblPr>
      <w:tblGrid>
        <w:gridCol w:w="1278"/>
        <w:gridCol w:w="749"/>
        <w:gridCol w:w="1118"/>
        <w:gridCol w:w="4701"/>
        <w:gridCol w:w="800"/>
        <w:gridCol w:w="1140"/>
        <w:gridCol w:w="1133"/>
        <w:gridCol w:w="1248"/>
        <w:gridCol w:w="800"/>
        <w:gridCol w:w="1083"/>
        <w:gridCol w:w="1467"/>
        <w:gridCol w:w="170"/>
      </w:tblGrid>
      <w:tr w:rsidR="00AA3AD8" w:rsidRPr="00AA3AD8" w14:paraId="6E759C18" w14:textId="77777777" w:rsidTr="00BC4FF7">
        <w:trPr>
          <w:trHeight w:val="8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3471A4BB" w14:textId="77777777" w:rsidR="00AA3AD8" w:rsidRPr="00AA3AD8" w:rsidRDefault="00AA3AD8" w:rsidP="00AA3AD8">
            <w:pPr>
              <w:suppressAutoHyphens w:val="0"/>
              <w:spacing w:line="259" w:lineRule="auto"/>
              <w:ind w:left="12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lastRenderedPageBreak/>
              <w:t>Lp.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06C9610B" w14:textId="77777777" w:rsidR="00AA3AD8" w:rsidRPr="00AA3AD8" w:rsidRDefault="00AA3AD8" w:rsidP="00AA3AD8">
            <w:pPr>
              <w:suppressAutoHyphens w:val="0"/>
              <w:spacing w:line="259" w:lineRule="auto"/>
              <w:ind w:left="15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769CA4EE" w14:textId="77777777" w:rsidR="00AA3AD8" w:rsidRPr="00AA3AD8" w:rsidRDefault="00AA3AD8" w:rsidP="00AA3AD8">
            <w:pPr>
              <w:suppressAutoHyphens w:val="0"/>
              <w:spacing w:line="259" w:lineRule="auto"/>
              <w:ind w:left="56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727038AB" w14:textId="77777777" w:rsidR="00AA3AD8" w:rsidRPr="00AA3AD8" w:rsidRDefault="00AA3AD8" w:rsidP="00AA3AD8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563ADBDA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2B110B0B" w14:textId="77777777" w:rsidR="00AA3AD8" w:rsidRPr="00AA3AD8" w:rsidRDefault="00AA3AD8" w:rsidP="00AA3AD8">
            <w:pPr>
              <w:suppressAutoHyphens w:val="0"/>
              <w:spacing w:line="259" w:lineRule="auto"/>
              <w:ind w:lef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Czynność - opis prac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7E17E76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30BD4A10" w14:textId="77777777" w:rsidR="00AA3AD8" w:rsidRPr="00AA3AD8" w:rsidRDefault="00AA3AD8" w:rsidP="00AA3AD8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Ilość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8CF0F71" w14:textId="77777777" w:rsidR="00AA3AD8" w:rsidRPr="00AA3AD8" w:rsidRDefault="00AA3AD8" w:rsidP="00AA3AD8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A9054C4" w14:textId="77777777" w:rsidR="00AA3AD8" w:rsidRPr="00AA3AD8" w:rsidRDefault="00AA3AD8" w:rsidP="00AA3AD8">
            <w:pPr>
              <w:suppressAutoHyphens w:val="0"/>
              <w:spacing w:line="259" w:lineRule="auto"/>
              <w:ind w:left="132" w:right="5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3E10C090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Stawka VAT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23B83A97" w14:textId="77777777" w:rsidR="00AA3AD8" w:rsidRPr="00AA3AD8" w:rsidRDefault="00AA3AD8" w:rsidP="00AA3AD8">
            <w:pPr>
              <w:suppressAutoHyphens w:val="0"/>
              <w:spacing w:line="259" w:lineRule="auto"/>
              <w:ind w:left="64" w:right="62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VAT w PLN</w:t>
            </w: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</w:tcPr>
          <w:p w14:paraId="6DAC8A5F" w14:textId="77777777" w:rsidR="00AA3AD8" w:rsidRPr="00AA3AD8" w:rsidRDefault="00AA3AD8" w:rsidP="00AA3AD8">
            <w:pPr>
              <w:suppressAutoHyphens w:val="0"/>
              <w:spacing w:line="259" w:lineRule="auto"/>
              <w:ind w:left="378" w:right="356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  <w:tc>
          <w:tcPr>
            <w:tcW w:w="286" w:type="dxa"/>
            <w:vMerge w:val="restart"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0F453E59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77CD1F97" w14:textId="77777777" w:rsidTr="00BC4FF7">
        <w:trPr>
          <w:trHeight w:val="388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0F234AA" w14:textId="4ECF21AD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6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6DB1F9E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1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F58E3A4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CWD-P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021CBFF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Całkowity wyrób drewna pilarką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B9B98B4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B3E0B89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505,00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64D35F9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B1C7BEE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ECB3792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51FBB45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D60411A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40AE3FA9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61F963A4" w14:textId="77777777" w:rsidTr="00BC4FF7">
        <w:trPr>
          <w:trHeight w:val="152"/>
        </w:trPr>
        <w:tc>
          <w:tcPr>
            <w:tcW w:w="15687" w:type="dxa"/>
            <w:gridSpan w:val="12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1341E4F6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57500DA3" w14:textId="77777777" w:rsidTr="00BC4FF7">
        <w:trPr>
          <w:trHeight w:val="8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7708636" w14:textId="77777777" w:rsidR="00AA3AD8" w:rsidRPr="00AA3AD8" w:rsidRDefault="00AA3AD8" w:rsidP="00AA3AD8">
            <w:pPr>
              <w:suppressAutoHyphens w:val="0"/>
              <w:spacing w:line="259" w:lineRule="auto"/>
              <w:ind w:left="-583" w:right="1270"/>
              <w:rPr>
                <w:rFonts w:ascii="Arial" w:eastAsia="Arial" w:hAnsi="Arial" w:cs="Arial"/>
                <w:color w:val="333333"/>
                <w:lang w:eastAsia="pl-PL"/>
              </w:rPr>
            </w:pPr>
          </w:p>
          <w:tbl>
            <w:tblPr>
              <w:tblStyle w:val="TableGrid4"/>
              <w:tblW w:w="675" w:type="dxa"/>
              <w:tblInd w:w="11" w:type="dxa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675"/>
            </w:tblGrid>
            <w:tr w:rsidR="00AA3AD8" w:rsidRPr="00AA3AD8" w14:paraId="2017F094" w14:textId="77777777" w:rsidTr="00BC4FF7">
              <w:trPr>
                <w:trHeight w:val="894"/>
              </w:trPr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7F7F7"/>
                  <w:vAlign w:val="center"/>
                </w:tcPr>
                <w:p w14:paraId="72D99437" w14:textId="77777777" w:rsidR="00AA3AD8" w:rsidRPr="00AA3AD8" w:rsidRDefault="00AA3AD8" w:rsidP="00AA3AD8">
                  <w:pPr>
                    <w:suppressAutoHyphens w:val="0"/>
                    <w:spacing w:line="259" w:lineRule="auto"/>
                    <w:jc w:val="center"/>
                    <w:rPr>
                      <w:rFonts w:ascii="Arial" w:eastAsia="Arial" w:hAnsi="Arial" w:cs="Arial"/>
                      <w:color w:val="333333"/>
                      <w:lang w:eastAsia="pl-PL"/>
                    </w:rPr>
                  </w:pPr>
                  <w:r w:rsidRPr="00AA3AD8">
                    <w:rPr>
                      <w:rFonts w:ascii="Arial" w:hAnsi="Arial" w:cs="Arial"/>
                      <w:b/>
                      <w:color w:val="333333"/>
                      <w:sz w:val="16"/>
                      <w:lang w:eastAsia="pl-PL"/>
                    </w:rPr>
                    <w:t>Lp.</w:t>
                  </w:r>
                </w:p>
              </w:tc>
            </w:tr>
          </w:tbl>
          <w:p w14:paraId="51751523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3B8C279" w14:textId="77777777" w:rsidR="00AA3AD8" w:rsidRPr="00AA3AD8" w:rsidRDefault="00AA3AD8" w:rsidP="00AA3AD8">
            <w:pPr>
              <w:suppressAutoHyphens w:val="0"/>
              <w:spacing w:line="259" w:lineRule="auto"/>
              <w:ind w:left="15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32095EDF" w14:textId="77777777" w:rsidR="00AA3AD8" w:rsidRPr="00AA3AD8" w:rsidRDefault="00AA3AD8" w:rsidP="00AA3AD8">
            <w:pPr>
              <w:suppressAutoHyphens w:val="0"/>
              <w:spacing w:line="259" w:lineRule="auto"/>
              <w:ind w:left="56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4624" behindDoc="1" locked="0" layoutInCell="1" allowOverlap="1" wp14:anchorId="39778688" wp14:editId="3970F3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-294357</wp:posOffset>
                      </wp:positionV>
                      <wp:extent cx="533400" cy="567436"/>
                      <wp:effectExtent l="0" t="0" r="0" b="0"/>
                      <wp:wrapNone/>
                      <wp:docPr id="390940" name="Group 3909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3400" cy="567436"/>
                                <a:chOff x="0" y="0"/>
                                <a:chExt cx="533400" cy="567436"/>
                              </a:xfrm>
                            </wpg:grpSpPr>
                            <wps:wsp>
                              <wps:cNvPr id="432810" name="Shape 432810"/>
                              <wps:cNvSpPr/>
                              <wps:spPr>
                                <a:xfrm>
                                  <a:off x="0" y="0"/>
                                  <a:ext cx="53340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3400" h="567436">
                                      <a:moveTo>
                                        <a:pt x="0" y="0"/>
                                      </a:moveTo>
                                      <a:lnTo>
                                        <a:pt x="533400" y="0"/>
                                      </a:lnTo>
                                      <a:lnTo>
                                        <a:pt x="53340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21F1961" id="Group 390940" o:spid="_x0000_s1026" style="position:absolute;margin-left:0;margin-top:-23.2pt;width:42pt;height:44.7pt;z-index:-251641856" coordsize="5334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">
                      <v:shape id="Shape 432810" o:spid="_x0000_s1027" style="position:absolute;width:5334;height:5674;visibility:visible;mso-wrap-style:square;v-text-anchor:top" coordsize="53340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" path="m,l533400,r,567436l,567436,,e" fillcolor="#f7f7f7" stroked="f" strokeweight="0">
                        <v:stroke miterlimit="83231f" joinstyle="miter"/>
                        <v:path arrowok="t" textboxrect="0,0,533400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C894C5B" w14:textId="77777777" w:rsidR="00AA3AD8" w:rsidRPr="00AA3AD8" w:rsidRDefault="00AA3AD8" w:rsidP="00AA3AD8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2A431381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5648" behindDoc="1" locked="0" layoutInCell="1" allowOverlap="1" wp14:anchorId="3D435574" wp14:editId="5B321B0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-232381</wp:posOffset>
                      </wp:positionV>
                      <wp:extent cx="791972" cy="567436"/>
                      <wp:effectExtent l="0" t="0" r="0" b="0"/>
                      <wp:wrapNone/>
                      <wp:docPr id="390996" name="Group 3909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812" name="Shape 432812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587195" id="Group 390996" o:spid="_x0000_s1026" style="position:absolute;margin-left:0;margin-top:-18.3pt;width:62.35pt;height:44.7pt;z-index:-251640832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">
                      <v:shape id="Shape 432812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A500A89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2C43DE38" wp14:editId="42B0DBCA">
                      <wp:extent cx="2981198" cy="567436"/>
                      <wp:effectExtent l="0" t="0" r="0" b="0"/>
                      <wp:docPr id="391092" name="Group 3910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81198" cy="567436"/>
                                <a:chOff x="0" y="0"/>
                                <a:chExt cx="2981198" cy="567436"/>
                              </a:xfrm>
                            </wpg:grpSpPr>
                            <wps:wsp>
                              <wps:cNvPr id="432814" name="Shape 432814"/>
                              <wps:cNvSpPr/>
                              <wps:spPr>
                                <a:xfrm>
                                  <a:off x="0" y="0"/>
                                  <a:ext cx="298119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81198" h="567436">
                                      <a:moveTo>
                                        <a:pt x="0" y="0"/>
                                      </a:moveTo>
                                      <a:lnTo>
                                        <a:pt x="2981198" y="0"/>
                                      </a:lnTo>
                                      <a:lnTo>
                                        <a:pt x="298119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601" name="Rectangle 32601"/>
                              <wps:cNvSpPr/>
                              <wps:spPr>
                                <a:xfrm>
                                  <a:off x="980948" y="232382"/>
                                  <a:ext cx="1359118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5256675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Czynność - opis prac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43DE38" id="Group 391092" o:spid="_x0000_s1080" style="width:234.75pt;height:44.7pt;mso-position-horizontal-relative:char;mso-position-vertical-relative:line" coordsize="29811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">
                      <v:shape id="Shape 432814" o:spid="_x0000_s1081" style="position:absolute;width:29811;height:5674;visibility:visible;mso-wrap-style:square;v-text-anchor:top" coordsize="298119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" path="m,l2981198,r,567436l,567436,,e" fillcolor="#f7f7f7" stroked="f" strokeweight="0">
                        <v:stroke miterlimit="83231f" joinstyle="miter"/>
                        <v:path arrowok="t" textboxrect="0,0,2981198,567436"/>
                      </v:shape>
                      <v:rect id="Rectangle 32601" o:spid="_x0000_s1082" style="position:absolute;left:9809;top:2323;width:13591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" filled="f" stroked="f">
                        <v:textbox inset="0,0,0,0">
                          <w:txbxContent>
                            <w:p w14:paraId="15256675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Czynność - opis prac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BB11F56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15ECBF3C" wp14:editId="36711506">
                      <wp:extent cx="503936" cy="567436"/>
                      <wp:effectExtent l="0" t="0" r="0" b="0"/>
                      <wp:docPr id="391143" name="Group 3911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816" name="Shape 432816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603" name="Rectangle 32603"/>
                              <wps:cNvSpPr/>
                              <wps:spPr>
                                <a:xfrm>
                                  <a:off x="119634" y="170406"/>
                                  <a:ext cx="352954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54FB4B0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Jedn.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2604" name="Rectangle 32604"/>
                              <wps:cNvSpPr/>
                              <wps:spPr>
                                <a:xfrm>
                                  <a:off x="116586" y="294358"/>
                                  <a:ext cx="36052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AEB465E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miary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ECBF3C" id="Group 391143" o:spid="_x0000_s1083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">
                      <v:shape id="Shape 432816" o:spid="_x0000_s1084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32603" o:spid="_x0000_s1085" style="position:absolute;left:1196;top:1704;width:3529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" filled="f" stroked="f">
                        <v:textbox inset="0,0,0,0">
                          <w:txbxContent>
                            <w:p w14:paraId="454FB4B0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Jedn.</w:t>
                              </w:r>
                            </w:p>
                          </w:txbxContent>
                        </v:textbox>
                      </v:rect>
                      <v:rect id="Rectangle 32604" o:spid="_x0000_s1086" style="position:absolute;left:1165;top:2943;width:3606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" filled="f" stroked="f">
                        <v:textbox inset="0,0,0,0">
                          <w:txbxContent>
                            <w:p w14:paraId="5AEB465E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miary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50BD97D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2B4051CF" wp14:editId="5D8F48BD">
                      <wp:extent cx="719836" cy="567436"/>
                      <wp:effectExtent l="0" t="0" r="0" b="0"/>
                      <wp:docPr id="391175" name="Group 3911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9836" cy="567436"/>
                                <a:chOff x="0" y="0"/>
                                <a:chExt cx="719836" cy="567436"/>
                              </a:xfrm>
                            </wpg:grpSpPr>
                            <wps:wsp>
                              <wps:cNvPr id="432818" name="Shape 432818"/>
                              <wps:cNvSpPr/>
                              <wps:spPr>
                                <a:xfrm>
                                  <a:off x="0" y="0"/>
                                  <a:ext cx="7198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19836" h="567436">
                                      <a:moveTo>
                                        <a:pt x="0" y="0"/>
                                      </a:moveTo>
                                      <a:lnTo>
                                        <a:pt x="719836" y="0"/>
                                      </a:lnTo>
                                      <a:lnTo>
                                        <a:pt x="7198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606" name="Rectangle 32606"/>
                              <wps:cNvSpPr/>
                              <wps:spPr>
                                <a:xfrm>
                                  <a:off x="244348" y="232382"/>
                                  <a:ext cx="307957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5CBC2D4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Ilość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B4051CF" id="Group 391175" o:spid="_x0000_s1087" style="width:56.7pt;height:44.7pt;mso-position-horizontal-relative:char;mso-position-vertical-relative:line" coordsize="7198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">
                      <v:shape id="Shape 432818" o:spid="_x0000_s1088" style="position:absolute;width:7198;height:5674;visibility:visible;mso-wrap-style:square;v-text-anchor:top" coordsize="7198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" path="m,l719836,r,567436l,567436,,e" fillcolor="#f7f7f7" stroked="f" strokeweight="0">
                        <v:stroke miterlimit="83231f" joinstyle="miter"/>
                        <v:path arrowok="t" textboxrect="0,0,719836,567436"/>
                      </v:shape>
                      <v:rect id="Rectangle 32606" o:spid="_x0000_s1089" style="position:absolute;left:2443;top:2323;width:3080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" filled="f" stroked="f">
                        <v:textbox inset="0,0,0,0">
                          <w:txbxContent>
                            <w:p w14:paraId="45CBC2D4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Ilość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2A399E7" w14:textId="77777777" w:rsidR="00AA3AD8" w:rsidRPr="00AA3AD8" w:rsidRDefault="00AA3AD8" w:rsidP="00AA3AD8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6672" behindDoc="1" locked="0" layoutInCell="1" allowOverlap="1" wp14:anchorId="5CE672FE" wp14:editId="0FD66F8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791972" cy="567436"/>
                      <wp:effectExtent l="0" t="0" r="0" b="0"/>
                      <wp:wrapNone/>
                      <wp:docPr id="391211" name="Group 3912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820" name="Shape 432820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9F06EB9" id="Group 391211" o:spid="_x0000_s1026" style="position:absolute;margin-left:0;margin-top:-8.55pt;width:62.35pt;height:44.7pt;z-index:-251639808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">
                      <v:shape id="Shape 432820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95418BF" w14:textId="77777777" w:rsidR="00AA3AD8" w:rsidRPr="00AA3AD8" w:rsidRDefault="00AA3AD8" w:rsidP="00AA3AD8">
            <w:pPr>
              <w:suppressAutoHyphens w:val="0"/>
              <w:spacing w:line="259" w:lineRule="auto"/>
              <w:ind w:left="132" w:right="5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7696" behindDoc="1" locked="0" layoutInCell="1" allowOverlap="1" wp14:anchorId="3081BEE0" wp14:editId="7C84649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899922" cy="567436"/>
                      <wp:effectExtent l="0" t="0" r="0" b="0"/>
                      <wp:wrapNone/>
                      <wp:docPr id="391300" name="Group 3913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99922" cy="567436"/>
                                <a:chOff x="0" y="0"/>
                                <a:chExt cx="899922" cy="567436"/>
                              </a:xfrm>
                            </wpg:grpSpPr>
                            <wps:wsp>
                              <wps:cNvPr id="432822" name="Shape 432822"/>
                              <wps:cNvSpPr/>
                              <wps:spPr>
                                <a:xfrm>
                                  <a:off x="0" y="0"/>
                                  <a:ext cx="89992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9922" h="567436">
                                      <a:moveTo>
                                        <a:pt x="0" y="0"/>
                                      </a:moveTo>
                                      <a:lnTo>
                                        <a:pt x="899922" y="0"/>
                                      </a:lnTo>
                                      <a:lnTo>
                                        <a:pt x="89992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C8E148C" id="Group 391300" o:spid="_x0000_s1026" style="position:absolute;margin-left:0;margin-top:-8.55pt;width:70.85pt;height:44.7pt;z-index:-251638784" coordsize="899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">
                      <v:shape id="Shape 432822" o:spid="_x0000_s1027" style="position:absolute;width:8999;height:5674;visibility:visible;mso-wrap-style:square;v-text-anchor:top" coordsize="89992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" path="m,l899922,r,567436l,567436,,e" fillcolor="#f7f7f7" stroked="f" strokeweight="0">
                        <v:stroke miterlimit="83231f" joinstyle="miter"/>
                        <v:path arrowok="t" textboxrect="0,0,899922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A462B74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7E153260" wp14:editId="0E3A8E94">
                      <wp:extent cx="503936" cy="567436"/>
                      <wp:effectExtent l="0" t="0" r="0" b="0"/>
                      <wp:docPr id="391350" name="Group 3913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824" name="Shape 432824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616" name="Rectangle 32616"/>
                              <wps:cNvSpPr/>
                              <wps:spPr>
                                <a:xfrm>
                                  <a:off x="77216" y="170406"/>
                                  <a:ext cx="46565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2C47E77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Stawka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2617" name="Rectangle 32617"/>
                              <wps:cNvSpPr/>
                              <wps:spPr>
                                <a:xfrm>
                                  <a:off x="150623" y="294358"/>
                                  <a:ext cx="270256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09BFACF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E153260" id="Group 391350" o:spid="_x0000_s1090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">
                      <v:shape id="Shape 432824" o:spid="_x0000_s1091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32616" o:spid="_x0000_s1092" style="position:absolute;left:772;top:1704;width:4656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" filled="f" stroked="f">
                        <v:textbox inset="0,0,0,0">
                          <w:txbxContent>
                            <w:p w14:paraId="12C47E77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Stawka</w:t>
                              </w:r>
                            </w:p>
                          </w:txbxContent>
                        </v:textbox>
                      </v:rect>
                      <v:rect id="Rectangle 32617" o:spid="_x0000_s1093" style="position:absolute;left:1506;top:2943;width:2702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" filled="f" stroked="f">
                        <v:textbox inset="0,0,0,0">
                          <w:txbxContent>
                            <w:p w14:paraId="509BFACF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0FDF9B4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777C876C" wp14:editId="7F643B42">
                      <wp:extent cx="683768" cy="567436"/>
                      <wp:effectExtent l="0" t="0" r="0" b="0"/>
                      <wp:docPr id="391375" name="Group 3913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3768" cy="567436"/>
                                <a:chOff x="0" y="0"/>
                                <a:chExt cx="683768" cy="567436"/>
                              </a:xfrm>
                            </wpg:grpSpPr>
                            <wps:wsp>
                              <wps:cNvPr id="432826" name="Shape 432826"/>
                              <wps:cNvSpPr/>
                              <wps:spPr>
                                <a:xfrm>
                                  <a:off x="0" y="0"/>
                                  <a:ext cx="68376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83768" h="567436">
                                      <a:moveTo>
                                        <a:pt x="0" y="0"/>
                                      </a:moveTo>
                                      <a:lnTo>
                                        <a:pt x="683768" y="0"/>
                                      </a:lnTo>
                                      <a:lnTo>
                                        <a:pt x="68376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619" name="Rectangle 32619"/>
                              <wps:cNvSpPr/>
                              <wps:spPr>
                                <a:xfrm>
                                  <a:off x="141986" y="170406"/>
                                  <a:ext cx="533080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4B74316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Wartość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2620" name="Rectangle 32620"/>
                              <wps:cNvSpPr/>
                              <wps:spPr>
                                <a:xfrm>
                                  <a:off x="71628" y="294358"/>
                                  <a:ext cx="720773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86BE94B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 w PLN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7C876C" id="Group 391375" o:spid="_x0000_s1094" style="width:53.85pt;height:44.7pt;mso-position-horizontal-relative:char;mso-position-vertical-relative:line" coordsize="6837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">
                      <v:shape id="Shape 432826" o:spid="_x0000_s1095" style="position:absolute;width:6837;height:5674;visibility:visible;mso-wrap-style:square;v-text-anchor:top" coordsize="68376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" path="m,l683768,r,567436l,567436,,e" fillcolor="#f7f7f7" stroked="f" strokeweight="0">
                        <v:stroke miterlimit="83231f" joinstyle="miter"/>
                        <v:path arrowok="t" textboxrect="0,0,683768,567436"/>
                      </v:shape>
                      <v:rect id="Rectangle 32619" o:spid="_x0000_s1096" style="position:absolute;left:1419;top:1704;width:5331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" filled="f" stroked="f">
                        <v:textbox inset="0,0,0,0">
                          <w:txbxContent>
                            <w:p w14:paraId="74B74316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Wartość</w:t>
                              </w:r>
                            </w:p>
                          </w:txbxContent>
                        </v:textbox>
                      </v:rect>
                      <v:rect id="Rectangle 32620" o:spid="_x0000_s1097" style="position:absolute;left:716;top:2943;width:7208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" filled="f" stroked="f">
                        <v:textbox inset="0,0,0,0">
                          <w:txbxContent>
                            <w:p w14:paraId="486BE94B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 w PLN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A612BD5" w14:textId="77777777" w:rsidR="00AA3AD8" w:rsidRPr="00AA3AD8" w:rsidRDefault="00AA3AD8" w:rsidP="00AA3AD8">
            <w:pPr>
              <w:suppressAutoHyphens w:val="0"/>
              <w:spacing w:line="259" w:lineRule="auto"/>
              <w:ind w:left="378" w:right="356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8720" behindDoc="1" locked="0" layoutInCell="1" allowOverlap="1" wp14:anchorId="43424B16" wp14:editId="61476B6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-46453</wp:posOffset>
                      </wp:positionV>
                      <wp:extent cx="935990" cy="567436"/>
                      <wp:effectExtent l="0" t="0" r="0" b="0"/>
                      <wp:wrapNone/>
                      <wp:docPr id="391403" name="Group 3914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35990" cy="567436"/>
                                <a:chOff x="0" y="0"/>
                                <a:chExt cx="935990" cy="567436"/>
                              </a:xfrm>
                            </wpg:grpSpPr>
                            <wps:wsp>
                              <wps:cNvPr id="432828" name="Shape 432828"/>
                              <wps:cNvSpPr/>
                              <wps:spPr>
                                <a:xfrm>
                                  <a:off x="0" y="0"/>
                                  <a:ext cx="93599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35990" h="567436">
                                      <a:moveTo>
                                        <a:pt x="0" y="0"/>
                                      </a:moveTo>
                                      <a:lnTo>
                                        <a:pt x="935990" y="0"/>
                                      </a:lnTo>
                                      <a:lnTo>
                                        <a:pt x="93599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DE00A50" id="Group 391403" o:spid="_x0000_s1026" style="position:absolute;margin-left:0;margin-top:-3.65pt;width:73.7pt;height:44.7pt;z-index:-251637760" coordsize="935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">
                      <v:shape id="Shape 432828" o:spid="_x0000_s1027" style="position:absolute;width:9359;height:5674;visibility:visible;mso-wrap-style:square;v-text-anchor:top" coordsize="93599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" path="m,l935990,r,567436l,567436,,e" fillcolor="#f7f7f7" stroked="f" strokeweight="0">
                        <v:stroke miterlimit="83231f" joinstyle="miter"/>
                        <v:path arrowok="t" textboxrect="0,0,935990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  <w:tc>
          <w:tcPr>
            <w:tcW w:w="286" w:type="dxa"/>
            <w:vMerge w:val="restart"/>
            <w:tcBorders>
              <w:top w:val="nil"/>
              <w:left w:val="single" w:sz="3" w:space="0" w:color="DDDDDD"/>
              <w:bottom w:val="nil"/>
              <w:right w:val="nil"/>
            </w:tcBorders>
            <w:shd w:val="clear" w:color="auto" w:fill="FFFFFF"/>
          </w:tcPr>
          <w:p w14:paraId="0CDB6220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30DE6825" w14:textId="77777777" w:rsidTr="00AA3AD8">
        <w:trPr>
          <w:trHeight w:val="357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527FFE8" w14:textId="27E0A31B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7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A912B04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E2C1A17" w14:textId="77777777" w:rsidR="00AA3AD8" w:rsidRPr="00AA3AD8" w:rsidRDefault="00AA3AD8" w:rsidP="00AA3AD8">
            <w:pPr>
              <w:suppressAutoHyphens w:val="0"/>
              <w:spacing w:line="259" w:lineRule="auto"/>
              <w:ind w:left="6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PODWOZ-DK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CF18B78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Podwóz drewna do 1000 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9804D63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A25C426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5E2E94F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1D26C9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265B182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2577C7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14E38C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10E4B41D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02BACF4C" w14:textId="77777777" w:rsidTr="00BC4FF7">
        <w:trPr>
          <w:trHeight w:val="3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4E2257" w14:textId="6EE50EF2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38847B5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5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E33DE5F" w14:textId="77777777" w:rsidR="00AA3AD8" w:rsidRPr="00AA3AD8" w:rsidRDefault="00AA3AD8" w:rsidP="00AA3AD8">
            <w:pPr>
              <w:suppressAutoHyphens w:val="0"/>
              <w:spacing w:line="259" w:lineRule="auto"/>
              <w:ind w:left="6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PODWOZ-DA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6E6A068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Podwóz drewna - za każde następne rozpoczęte 1000 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A46A9C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69A9852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3D25DBA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627D8A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576F038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EEA936D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267279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6602566F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6BAB418D" w14:textId="77777777" w:rsidTr="00BC4FF7">
        <w:trPr>
          <w:trHeight w:val="3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3AF4A75" w14:textId="6AA7895E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9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6C85F06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19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FF21E9A" w14:textId="77777777" w:rsidR="00AA3AD8" w:rsidRPr="00AA3AD8" w:rsidRDefault="00AA3AD8" w:rsidP="00AA3AD8">
            <w:pPr>
              <w:suppressAutoHyphens w:val="0"/>
              <w:spacing w:line="259" w:lineRule="auto"/>
              <w:ind w:left="24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WPOD-N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68CE758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Wycinanie podszytów i podrostów (teren równy lub falisty)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693D5F0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0833027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10,52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3DB2B73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A1EA81B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523D8AA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B3BEF2F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553E0F9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3DEA96E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5103698B" w14:textId="77777777" w:rsidTr="00BC4FF7">
        <w:trPr>
          <w:trHeight w:val="3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3FEBC2E" w14:textId="17AB8435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E85F139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23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384009B" w14:textId="77777777" w:rsidR="00AA3AD8" w:rsidRPr="00AA3AD8" w:rsidRDefault="00AA3AD8" w:rsidP="00AA3AD8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PPOD N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A181F8A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Wyniesienie wyciętych podszytów (teren równy lub falisty)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A7EB3E4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9C82BF6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10,52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F4B593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8A9FBC1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C2BE91D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B9ADABE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EC6A9B9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266A2468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3F879925" w14:textId="77777777" w:rsidTr="00BC4FF7">
        <w:trPr>
          <w:trHeight w:val="3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AF4E971" w14:textId="41C37405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0AC55C3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51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E62FF25" w14:textId="77777777" w:rsidR="00AA3AD8" w:rsidRPr="00AA3AD8" w:rsidRDefault="00AA3AD8" w:rsidP="00AA3AD8">
            <w:pPr>
              <w:suppressAutoHyphens w:val="0"/>
              <w:spacing w:line="259" w:lineRule="auto"/>
              <w:ind w:left="12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WYK-TAL40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6E2F818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Zdarcie pokrywy na talerzach 40 cm x 40 cm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C549FC3" w14:textId="77777777" w:rsidR="00AA3AD8" w:rsidRPr="00AA3AD8" w:rsidRDefault="00AA3AD8" w:rsidP="00AA3AD8">
            <w:pPr>
              <w:suppressAutoHyphens w:val="0"/>
              <w:spacing w:line="259" w:lineRule="auto"/>
              <w:ind w:left="17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581DD06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11,70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208F935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4D51C7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A470BDE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29F35E9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0E42BEC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2C75D560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63C029A9" w14:textId="77777777" w:rsidTr="00BC4FF7">
        <w:trPr>
          <w:trHeight w:val="3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00AEF0A" w14:textId="4B03734D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12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E81413A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58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FB02BCE" w14:textId="77777777" w:rsidR="00AA3AD8" w:rsidRPr="00AA3AD8" w:rsidRDefault="00AA3AD8" w:rsidP="00AA3AD8">
            <w:pPr>
              <w:suppressAutoHyphens w:val="0"/>
              <w:spacing w:line="259" w:lineRule="auto"/>
              <w:ind w:left="12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PRZ-TALSA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48D6098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Przekopanie gleby na talerzach w miejscu sadzenia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EBF6A22" w14:textId="77777777" w:rsidR="00AA3AD8" w:rsidRPr="00AA3AD8" w:rsidRDefault="00AA3AD8" w:rsidP="00AA3AD8">
            <w:pPr>
              <w:suppressAutoHyphens w:val="0"/>
              <w:spacing w:line="259" w:lineRule="auto"/>
              <w:ind w:left="17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05755B3" w14:textId="77777777" w:rsidR="00AA3AD8" w:rsidRPr="00AA3AD8" w:rsidRDefault="00AA3AD8" w:rsidP="00AA3AD8">
            <w:pPr>
              <w:suppressAutoHyphens w:val="0"/>
              <w:spacing w:line="259" w:lineRule="auto"/>
              <w:ind w:right="45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1,80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17F621C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EE39AD8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CB8546A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68B61C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C326E66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65C222DB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6741C234" w14:textId="77777777" w:rsidTr="00BC4FF7">
        <w:trPr>
          <w:trHeight w:val="57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E0B2D22" w14:textId="41690706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DCF4B0A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67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47EA8BB" w14:textId="77777777" w:rsidR="00AA3AD8" w:rsidRPr="00AA3AD8" w:rsidRDefault="00AA3AD8" w:rsidP="00AA3AD8">
            <w:pPr>
              <w:suppressAutoHyphens w:val="0"/>
              <w:spacing w:line="259" w:lineRule="auto"/>
              <w:ind w:left="89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WYK-PASCZ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A1BEF91" w14:textId="77777777" w:rsidR="00AA3AD8" w:rsidRPr="00AA3AD8" w:rsidRDefault="00AA3AD8" w:rsidP="00AA3AD8">
            <w:pPr>
              <w:suppressAutoHyphens w:val="0"/>
              <w:spacing w:line="259" w:lineRule="auto"/>
              <w:ind w:left="45" w:right="373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Wyorywanie bruzd pługiem leśnym na powierzchni pow. 0,50 ha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CC25B27" w14:textId="77777777" w:rsidR="00AA3AD8" w:rsidRPr="00AA3AD8" w:rsidRDefault="00AA3AD8" w:rsidP="00AA3AD8">
            <w:pPr>
              <w:suppressAutoHyphens w:val="0"/>
              <w:spacing w:line="259" w:lineRule="auto"/>
              <w:ind w:left="14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72FB9F7" w14:textId="77777777" w:rsidR="00AA3AD8" w:rsidRPr="00AA3AD8" w:rsidRDefault="00AA3AD8" w:rsidP="00AA3AD8">
            <w:pPr>
              <w:suppressAutoHyphens w:val="0"/>
              <w:spacing w:line="259" w:lineRule="auto"/>
              <w:ind w:right="45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CFE078E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874AFB8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F861D95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7299ACB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2244A65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6546C6B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2A993F3B" w14:textId="77777777" w:rsidTr="00BC4FF7">
        <w:trPr>
          <w:trHeight w:val="57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0C4246C" w14:textId="55DF180D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FB633C6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68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BED2C63" w14:textId="77777777" w:rsidR="00AA3AD8" w:rsidRPr="00AA3AD8" w:rsidRDefault="00AA3AD8" w:rsidP="00AA3AD8">
            <w:pPr>
              <w:suppressAutoHyphens w:val="0"/>
              <w:spacing w:line="259" w:lineRule="auto"/>
              <w:ind w:left="99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WYK-PA5CZ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4CCBCAB" w14:textId="77777777" w:rsidR="00AA3AD8" w:rsidRPr="00AA3AD8" w:rsidRDefault="00AA3AD8" w:rsidP="00AA3AD8">
            <w:pPr>
              <w:suppressAutoHyphens w:val="0"/>
              <w:spacing w:line="259" w:lineRule="auto"/>
              <w:ind w:left="45" w:right="49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D6E9269" w14:textId="77777777" w:rsidR="00AA3AD8" w:rsidRPr="00AA3AD8" w:rsidRDefault="00AA3AD8" w:rsidP="00AA3AD8">
            <w:pPr>
              <w:suppressAutoHyphens w:val="0"/>
              <w:spacing w:line="259" w:lineRule="auto"/>
              <w:ind w:left="14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5F39904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16,64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D42043E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8A9BDE6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2E718AA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6AA121F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585D301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39FC997E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5D3AFA44" w14:textId="77777777" w:rsidTr="00BC4FF7">
        <w:trPr>
          <w:trHeight w:val="57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41B86B6" w14:textId="294A4493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15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F0BCA83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70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264C7A0" w14:textId="77777777" w:rsidR="00AA3AD8" w:rsidRPr="00AA3AD8" w:rsidRDefault="00AA3AD8" w:rsidP="00AA3AD8">
            <w:pPr>
              <w:suppressAutoHyphens w:val="0"/>
              <w:spacing w:line="259" w:lineRule="auto"/>
              <w:ind w:left="69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WYK-POGCZ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F4B1C45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F88400E" w14:textId="77777777" w:rsidR="00AA3AD8" w:rsidRPr="00AA3AD8" w:rsidRDefault="00AA3AD8" w:rsidP="00AA3AD8">
            <w:pPr>
              <w:suppressAutoHyphens w:val="0"/>
              <w:spacing w:line="259" w:lineRule="auto"/>
              <w:ind w:left="14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90E53BE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31,44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5AF873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9E28DF1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36C04EE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206090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C9476CD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169E9807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5B225C4E" w14:textId="77777777" w:rsidTr="00BC4FF7">
        <w:trPr>
          <w:trHeight w:val="3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A9FE59C" w14:textId="28E3C8B6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16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3386286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94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52861C8" w14:textId="77777777" w:rsidR="00AA3AD8" w:rsidRPr="00AA3AD8" w:rsidRDefault="00AA3AD8" w:rsidP="00AA3AD8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SADZ 1R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93C0ADA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Sadzenie 1-latek z odkrytym systemem korzeniowym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F7914D3" w14:textId="77777777" w:rsidR="00AA3AD8" w:rsidRPr="00AA3AD8" w:rsidRDefault="00AA3AD8" w:rsidP="00AA3AD8">
            <w:pPr>
              <w:suppressAutoHyphens w:val="0"/>
              <w:spacing w:line="259" w:lineRule="auto"/>
              <w:ind w:left="17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320D55D" w14:textId="77777777" w:rsidR="00AA3AD8" w:rsidRPr="00AA3AD8" w:rsidRDefault="00AA3AD8" w:rsidP="00AA3AD8">
            <w:pPr>
              <w:suppressAutoHyphens w:val="0"/>
              <w:spacing w:line="259" w:lineRule="auto"/>
              <w:ind w:right="45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DA6548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104E5A8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3EB1D1F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DC905DA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3F26E81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0685EEAF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2F79239A" w14:textId="77777777" w:rsidTr="00BC4FF7">
        <w:trPr>
          <w:trHeight w:val="3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03C0708" w14:textId="6486B8F5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17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9E6B0EC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95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21E209C" w14:textId="77777777" w:rsidR="00AA3AD8" w:rsidRPr="00AA3AD8" w:rsidRDefault="00AA3AD8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SADZ WIEL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D5B01A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Sadzenie wielolatek z odkrytym systemem korzeniowym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D1AE76" w14:textId="77777777" w:rsidR="00AA3AD8" w:rsidRPr="00AA3AD8" w:rsidRDefault="00AA3AD8" w:rsidP="00AA3AD8">
            <w:pPr>
              <w:suppressAutoHyphens w:val="0"/>
              <w:spacing w:line="259" w:lineRule="auto"/>
              <w:ind w:left="17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F1EB69E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30,12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508565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41A3DCC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DC1873C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46DF79E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9C134BF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0411871D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479A6CE1" w14:textId="77777777" w:rsidTr="00BC4FF7">
        <w:trPr>
          <w:trHeight w:val="57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5578A09" w14:textId="4D6DD419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18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A5752DD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96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312A8BA" w14:textId="77777777" w:rsidR="00AA3AD8" w:rsidRPr="00AA3AD8" w:rsidRDefault="00AA3AD8" w:rsidP="00AA3AD8">
            <w:pPr>
              <w:suppressAutoHyphens w:val="0"/>
              <w:spacing w:line="259" w:lineRule="auto"/>
              <w:ind w:left="16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SADZ POP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DDFA324" w14:textId="77777777" w:rsidR="00AA3AD8" w:rsidRPr="00AA3AD8" w:rsidRDefault="00AA3AD8" w:rsidP="00AA3AD8">
            <w:pPr>
              <w:suppressAutoHyphens w:val="0"/>
              <w:spacing w:line="259" w:lineRule="auto"/>
              <w:ind w:left="45" w:right="168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7825F11" w14:textId="77777777" w:rsidR="00AA3AD8" w:rsidRPr="00AA3AD8" w:rsidRDefault="00AA3AD8" w:rsidP="00AA3AD8">
            <w:pPr>
              <w:suppressAutoHyphens w:val="0"/>
              <w:spacing w:line="259" w:lineRule="auto"/>
              <w:ind w:left="17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F85D17D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11,94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BC278BB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E9E9358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4878903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E9FFD19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ABD8D15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04DA592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61DB50AB" w14:textId="77777777" w:rsidTr="00BC4FF7">
        <w:trPr>
          <w:trHeight w:val="3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A4FD36D" w14:textId="1D318D42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19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36EAE5A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97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8237D8D" w14:textId="77777777" w:rsidR="00AA3AD8" w:rsidRPr="00AA3AD8" w:rsidRDefault="00AA3AD8" w:rsidP="00AA3AD8">
            <w:pPr>
              <w:suppressAutoHyphens w:val="0"/>
              <w:spacing w:line="259" w:lineRule="auto"/>
              <w:ind w:left="17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SAD-BRYŁ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4944F4E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Sadzenie sadzonek z zakrytym systemem korzeniowym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8B34F50" w14:textId="77777777" w:rsidR="00AA3AD8" w:rsidRPr="00AA3AD8" w:rsidRDefault="00AA3AD8" w:rsidP="00AA3AD8">
            <w:pPr>
              <w:suppressAutoHyphens w:val="0"/>
              <w:spacing w:line="259" w:lineRule="auto"/>
              <w:ind w:left="17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1F659B9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12,78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2DCE7BF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FB3668D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071F2BC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E79E305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5073705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20D68C91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7C1581AB" w14:textId="77777777" w:rsidTr="00BC4FF7">
        <w:trPr>
          <w:trHeight w:val="3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5B2A097" w14:textId="32109616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lastRenderedPageBreak/>
              <w:t>20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0C78CFC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2786801" w14:textId="77777777" w:rsidR="00AA3AD8" w:rsidRPr="00AA3AD8" w:rsidRDefault="00AA3AD8" w:rsidP="00AA3AD8">
            <w:pPr>
              <w:suppressAutoHyphens w:val="0"/>
              <w:spacing w:line="259" w:lineRule="auto"/>
              <w:ind w:left="13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DOW-SADZ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03ABAA5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Dowóz sadzonek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816FBF8" w14:textId="77777777" w:rsidR="00AA3AD8" w:rsidRPr="00AA3AD8" w:rsidRDefault="00AA3AD8" w:rsidP="00AA3AD8">
            <w:pPr>
              <w:suppressAutoHyphens w:val="0"/>
              <w:spacing w:line="259" w:lineRule="auto"/>
              <w:ind w:left="17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4CD437E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64,34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1A31E4D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9CE4E88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AA79A17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ACF204C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716E970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250641C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082E7B49" w14:textId="77777777" w:rsidTr="00BC4FF7">
        <w:trPr>
          <w:trHeight w:val="57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01C874A" w14:textId="5E14DDFB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21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17EF9A0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F3B3D80" w14:textId="77777777" w:rsidR="00AA3AD8" w:rsidRPr="00AA3AD8" w:rsidRDefault="00AA3AD8" w:rsidP="00AA3AD8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KOSZ UA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EB33130" w14:textId="77777777" w:rsidR="00AA3AD8" w:rsidRPr="00AA3AD8" w:rsidRDefault="00AA3AD8" w:rsidP="00AA3AD8">
            <w:pPr>
              <w:suppressAutoHyphens w:val="0"/>
              <w:spacing w:line="259" w:lineRule="auto"/>
              <w:ind w:left="45" w:right="61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i</w:t>
            </w:r>
            <w:proofErr w:type="spellEnd"/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 II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B72E88A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24FB167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15,99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65589E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A97E8FC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0D200BC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3730970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F3DB8B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2DE3688B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74667C52" w14:textId="77777777" w:rsidTr="00BC4FF7">
        <w:trPr>
          <w:trHeight w:val="568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A3C4A60" w14:textId="31BD8B3A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22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5FE412E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61768BD" w14:textId="77777777" w:rsidR="00AA3AD8" w:rsidRPr="00AA3AD8" w:rsidRDefault="00AA3AD8" w:rsidP="00AA3AD8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KOSZ UB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B19EB35" w14:textId="77777777" w:rsidR="00AA3AD8" w:rsidRPr="00AA3AD8" w:rsidRDefault="00AA3AD8" w:rsidP="00AA3AD8">
            <w:pPr>
              <w:suppressAutoHyphens w:val="0"/>
              <w:spacing w:line="259" w:lineRule="auto"/>
              <w:ind w:left="45" w:right="61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C613435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81CBAEE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18,63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13C2909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BFEF950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FAF50FF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3C325DE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090B0AF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69D6E6F0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46C0EDE4" w14:textId="77777777" w:rsidTr="00BC4FF7">
        <w:trPr>
          <w:trHeight w:val="152"/>
        </w:trPr>
        <w:tc>
          <w:tcPr>
            <w:tcW w:w="15402" w:type="dxa"/>
            <w:gridSpan w:val="11"/>
            <w:tcBorders>
              <w:top w:val="single" w:sz="3" w:space="0" w:color="DDDDDD"/>
              <w:left w:val="nil"/>
              <w:bottom w:val="nil"/>
              <w:right w:val="nil"/>
            </w:tcBorders>
            <w:shd w:val="clear" w:color="auto" w:fill="FFFFFF"/>
          </w:tcPr>
          <w:p w14:paraId="1ABC4EA7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45220FB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</w:tbl>
    <w:p w14:paraId="72730F94" w14:textId="77777777" w:rsidR="00AA3AD8" w:rsidRPr="00AA3AD8" w:rsidRDefault="00AA3AD8" w:rsidP="00AA3AD8">
      <w:pPr>
        <w:suppressAutoHyphens w:val="0"/>
        <w:spacing w:line="259" w:lineRule="auto"/>
        <w:ind w:right="97"/>
        <w:rPr>
          <w:rFonts w:ascii="Arial" w:eastAsia="Arial" w:hAnsi="Arial" w:cs="Arial"/>
          <w:color w:val="333333"/>
          <w:sz w:val="22"/>
          <w:szCs w:val="22"/>
          <w:lang w:eastAsia="pl-PL"/>
        </w:rPr>
      </w:pPr>
    </w:p>
    <w:tbl>
      <w:tblPr>
        <w:tblStyle w:val="TableGrid4"/>
        <w:tblW w:w="15388" w:type="dxa"/>
        <w:tblInd w:w="-25" w:type="dxa"/>
        <w:tblCellMar>
          <w:top w:w="71" w:type="dxa"/>
          <w:left w:w="45" w:type="dxa"/>
          <w:right w:w="44" w:type="dxa"/>
        </w:tblCellMar>
        <w:tblLook w:val="04A0" w:firstRow="1" w:lastRow="0" w:firstColumn="1" w:lastColumn="0" w:noHBand="0" w:noVBand="1"/>
      </w:tblPr>
      <w:tblGrid>
        <w:gridCol w:w="672"/>
        <w:gridCol w:w="840"/>
        <w:gridCol w:w="1247"/>
        <w:gridCol w:w="4695"/>
        <w:gridCol w:w="794"/>
        <w:gridCol w:w="1134"/>
        <w:gridCol w:w="1247"/>
        <w:gridCol w:w="1417"/>
        <w:gridCol w:w="794"/>
        <w:gridCol w:w="1077"/>
        <w:gridCol w:w="1471"/>
      </w:tblGrid>
      <w:tr w:rsidR="00AA3AD8" w:rsidRPr="00AA3AD8" w14:paraId="0ABE6EB9" w14:textId="77777777" w:rsidTr="00BC4FF7">
        <w:trPr>
          <w:trHeight w:val="8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329931B" w14:textId="77777777" w:rsidR="00AA3AD8" w:rsidRPr="00AA3AD8" w:rsidRDefault="00AA3AD8" w:rsidP="00AA3AD8">
            <w:pPr>
              <w:suppressAutoHyphens w:val="0"/>
              <w:spacing w:line="259" w:lineRule="auto"/>
              <w:ind w:right="3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Lp.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2CFD53D8" w14:textId="77777777" w:rsidR="00AA3AD8" w:rsidRPr="00AA3AD8" w:rsidRDefault="00AA3AD8" w:rsidP="00AA3AD8">
            <w:pPr>
              <w:suppressAutoHyphens w:val="0"/>
              <w:spacing w:line="259" w:lineRule="auto"/>
              <w:ind w:left="10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0D864191" w14:textId="77777777" w:rsidR="00AA3AD8" w:rsidRPr="00AA3AD8" w:rsidRDefault="00AA3AD8" w:rsidP="00AA3AD8">
            <w:pPr>
              <w:suppressAutoHyphens w:val="0"/>
              <w:spacing w:line="259" w:lineRule="auto"/>
              <w:ind w:left="11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728DFEB6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4C717E4F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39076FA5" w14:textId="77777777" w:rsidR="00AA3AD8" w:rsidRPr="00AA3AD8" w:rsidRDefault="00AA3AD8" w:rsidP="00AA3AD8">
            <w:pPr>
              <w:suppressAutoHyphens w:val="0"/>
              <w:spacing w:line="259" w:lineRule="auto"/>
              <w:ind w:left="3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Czynność - opis prac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D52E9B3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20DC7349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Ilość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43F89B7" w14:textId="77777777" w:rsidR="00AA3AD8" w:rsidRPr="00AA3AD8" w:rsidRDefault="00AA3AD8" w:rsidP="00AA3AD8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54931549" w14:textId="77777777" w:rsidR="00AA3AD8" w:rsidRPr="00AA3AD8" w:rsidRDefault="00AA3AD8" w:rsidP="00AA3AD8">
            <w:pPr>
              <w:suppressAutoHyphens w:val="0"/>
              <w:spacing w:line="259" w:lineRule="auto"/>
              <w:ind w:left="87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29A46943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Stawka VAT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2366FDB8" w14:textId="77777777" w:rsidR="00AA3AD8" w:rsidRPr="00AA3AD8" w:rsidRDefault="00AA3AD8" w:rsidP="00AA3AD8">
            <w:pPr>
              <w:suppressAutoHyphens w:val="0"/>
              <w:spacing w:line="259" w:lineRule="auto"/>
              <w:ind w:left="18" w:right="18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VAT w PLN</w:t>
            </w: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</w:tcPr>
          <w:p w14:paraId="41202F2B" w14:textId="77777777" w:rsidR="00AA3AD8" w:rsidRPr="00AA3AD8" w:rsidRDefault="00AA3AD8" w:rsidP="00AA3AD8">
            <w:pPr>
              <w:suppressAutoHyphens w:val="0"/>
              <w:spacing w:line="259" w:lineRule="auto"/>
              <w:ind w:left="332" w:right="312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</w:tr>
      <w:tr w:rsidR="00AA3AD8" w:rsidRPr="00AA3AD8" w14:paraId="46F42CA4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6AA6A7A" w14:textId="48A34EFD" w:rsidR="00AA3AD8" w:rsidRPr="00AA3AD8" w:rsidRDefault="00AA3AD8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23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2C397CD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4A33FE7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CW-W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5D7761B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Czyszczenia wczesne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5DAC6F2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50F0349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12,04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BFDEB66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73C86C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80AD776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2F87D9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1F60A41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7705D865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0615EEE" w14:textId="14236FA9" w:rsidR="00AA3AD8" w:rsidRPr="00AA3AD8" w:rsidRDefault="00AA3AD8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24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28391A6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C776832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CP-W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BE5064E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Czyszczenia późne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C2FA466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AC28A2A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4,07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43B2E1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D6346F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4A5AD05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2EB835E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01B6BDD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511B7108" w14:textId="77777777" w:rsidTr="00BC4FF7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64B9619" w14:textId="1DB03A16" w:rsidR="00AA3AD8" w:rsidRPr="00AA3AD8" w:rsidRDefault="00AA3AD8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25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CCA1D38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0CFA28B" w14:textId="77777777" w:rsidR="00AA3AD8" w:rsidRPr="00AA3AD8" w:rsidRDefault="00AA3AD8" w:rsidP="00AA3AD8">
            <w:pPr>
              <w:suppressAutoHyphens w:val="0"/>
              <w:spacing w:line="259" w:lineRule="auto"/>
              <w:ind w:left="7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ZAB-REPEL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89B86FC" w14:textId="77777777" w:rsidR="00AA3AD8" w:rsidRPr="00AA3AD8" w:rsidRDefault="00AA3AD8" w:rsidP="00AA3AD8">
            <w:pPr>
              <w:suppressAutoHyphens w:val="0"/>
              <w:spacing w:line="259" w:lineRule="auto"/>
              <w:ind w:right="17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1965F3F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0D0A45F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13,90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3E71A1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99A1DC3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874C57E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2C92BCC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AA1ED5B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7D9B9172" w14:textId="77777777" w:rsidTr="00BC4FF7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4CC29DB" w14:textId="41B09199" w:rsidR="00AA3AD8" w:rsidRPr="00AA3AD8" w:rsidRDefault="00AA3AD8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26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76E8A41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6BAB554" w14:textId="77777777" w:rsidR="00AA3AD8" w:rsidRPr="00AA3AD8" w:rsidRDefault="00AA3AD8" w:rsidP="00AA3AD8">
            <w:pPr>
              <w:suppressAutoHyphens w:val="0"/>
              <w:spacing w:line="259" w:lineRule="auto"/>
              <w:ind w:left="12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ZAB-UPAK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3CB4FEC" w14:textId="77777777" w:rsidR="00AA3AD8" w:rsidRPr="00AA3AD8" w:rsidRDefault="00AA3AD8" w:rsidP="00AA3AD8">
            <w:pPr>
              <w:suppressAutoHyphens w:val="0"/>
              <w:spacing w:line="259" w:lineRule="auto"/>
              <w:ind w:right="47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Zabezpieczenie upraw przed zwierzyną przez </w:t>
            </w:r>
            <w:proofErr w:type="spellStart"/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pakułowanie</w:t>
            </w:r>
            <w:proofErr w:type="spellEnd"/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 drzewek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9C60D0A" w14:textId="77777777" w:rsidR="00AA3AD8" w:rsidRPr="00AA3AD8" w:rsidRDefault="00AA3AD8" w:rsidP="00AA3AD8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DEF1FA9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59,99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99E66DD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CDD2FA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C7943B9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328034C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1135473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2B752C08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427C22A" w14:textId="25BE2455" w:rsidR="00AA3AD8" w:rsidRPr="00AA3AD8" w:rsidRDefault="00AA3AD8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27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450B9ED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131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7F96574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PUŁ-RYJ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5B6015C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25F07C2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2B94F15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201,00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A1B958D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44E92F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1B29B4B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BFC89AC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23A8E6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350BADB1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926EDFF" w14:textId="03D2E4F2" w:rsidR="00AA3AD8" w:rsidRPr="00AA3AD8" w:rsidRDefault="00AA3AD8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28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585273A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03EC2E0" w14:textId="77777777" w:rsidR="00AA3AD8" w:rsidRPr="00AA3AD8" w:rsidRDefault="00AA3AD8" w:rsidP="00AA3AD8">
            <w:pPr>
              <w:suppressAutoHyphens w:val="0"/>
              <w:spacing w:line="259" w:lineRule="auto"/>
              <w:ind w:left="59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SZUK-PĘDR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2C6C6F1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Badanie </w:t>
            </w:r>
            <w:proofErr w:type="spellStart"/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zapędraczenia</w:t>
            </w:r>
            <w:proofErr w:type="spellEnd"/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 gleby - dół o objętości 0,5 m3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ECAF4E7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B22043B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76,00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3091BC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F7AB087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0D2F6B9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84FDC38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AC00EFB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7408F704" w14:textId="77777777" w:rsidTr="00BC4FF7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C13388B" w14:textId="487EA008" w:rsidR="00AA3AD8" w:rsidRPr="00AA3AD8" w:rsidRDefault="00935B0F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29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86CECC9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135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5C4AF03" w14:textId="77777777" w:rsidR="00AA3AD8" w:rsidRPr="00AA3AD8" w:rsidRDefault="00AA3AD8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SZUK-10G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57AF7AF" w14:textId="77777777" w:rsidR="00AA3AD8" w:rsidRPr="00AA3AD8" w:rsidRDefault="00AA3AD8" w:rsidP="00AA3AD8">
            <w:pPr>
              <w:suppressAutoHyphens w:val="0"/>
              <w:spacing w:line="259" w:lineRule="auto"/>
              <w:ind w:right="19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Próbne poszukiwanie owadów w </w:t>
            </w:r>
            <w:proofErr w:type="spellStart"/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ściole</w:t>
            </w:r>
            <w:proofErr w:type="spellEnd"/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 metodą 10 powierzchni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97CB623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0643415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F2EDB87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3A891FA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4F4E5AF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21C377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F881E8E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6DE5F1AE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6F94599" w14:textId="0FBEE067" w:rsidR="00AA3AD8" w:rsidRPr="00AA3AD8" w:rsidRDefault="00935B0F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30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3EFBCD8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F2CA87F" w14:textId="77777777" w:rsidR="00AA3AD8" w:rsidRPr="00AA3AD8" w:rsidRDefault="00AA3AD8" w:rsidP="00AA3AD8">
            <w:pPr>
              <w:suppressAutoHyphens w:val="0"/>
              <w:spacing w:line="259" w:lineRule="auto"/>
              <w:ind w:left="7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SMAR-PBIO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F48FE0E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Smarowanie pni biopreparatem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E474AD6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00EAF04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34,53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E5CD391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A2D3479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342E26C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7F5024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D645A38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35695B75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9758A29" w14:textId="01F1F772" w:rsidR="00AA3AD8" w:rsidRPr="00AA3AD8" w:rsidRDefault="00935B0F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31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D421ABE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C08A851" w14:textId="77777777" w:rsidR="00AA3AD8" w:rsidRPr="00AA3AD8" w:rsidRDefault="00AA3AD8" w:rsidP="00AA3AD8">
            <w:pPr>
              <w:suppressAutoHyphens w:val="0"/>
              <w:spacing w:line="259" w:lineRule="auto"/>
              <w:ind w:left="9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GRODZ-SN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32DF53B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Grodzenie upraw przed zwierzyną siatką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525AF0D" w14:textId="77777777" w:rsidR="00AA3AD8" w:rsidRPr="00AA3AD8" w:rsidRDefault="00AA3AD8" w:rsidP="00AA3AD8">
            <w:pPr>
              <w:suppressAutoHyphens w:val="0"/>
              <w:spacing w:line="259" w:lineRule="auto"/>
              <w:ind w:left="21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HM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1B95EAA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36,20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716A89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D10EE40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D90D6FB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23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942AD6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73C0A70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53A129F3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5E65925" w14:textId="1B174BAE" w:rsidR="00AA3AD8" w:rsidRPr="00AA3AD8" w:rsidRDefault="00935B0F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32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0F6986B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145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41E848" w14:textId="77777777" w:rsidR="00AA3AD8" w:rsidRPr="00AA3AD8" w:rsidRDefault="00AA3AD8" w:rsidP="00AA3AD8">
            <w:pPr>
              <w:suppressAutoHyphens w:val="0"/>
              <w:spacing w:line="259" w:lineRule="auto"/>
              <w:ind w:left="2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GRODZ-DEM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E7900D2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Demontaż (likwidacja) ogrodzeń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321835C" w14:textId="77777777" w:rsidR="00AA3AD8" w:rsidRPr="00AA3AD8" w:rsidRDefault="00AA3AD8" w:rsidP="00AA3AD8">
            <w:pPr>
              <w:suppressAutoHyphens w:val="0"/>
              <w:spacing w:line="259" w:lineRule="auto"/>
              <w:ind w:left="21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HM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7B918B2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985,40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2F527F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20A8A78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96ED45F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23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BD5EB8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8B9313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761B32DD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8D3207F" w14:textId="1B31A72C" w:rsidR="00AA3AD8" w:rsidRPr="00AA3AD8" w:rsidRDefault="00935B0F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33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692A472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2BB6A01" w14:textId="77777777" w:rsidR="00AA3AD8" w:rsidRPr="00AA3AD8" w:rsidRDefault="00AA3AD8" w:rsidP="00AA3AD8">
            <w:pPr>
              <w:suppressAutoHyphens w:val="0"/>
              <w:spacing w:line="259" w:lineRule="auto"/>
              <w:ind w:left="4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 GRODZEŃ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ADE71DF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Naprawa (konserwacja) ogrodzeń upraw leśnych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2C332C2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57EFF8B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285,00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41E1A69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1E820B6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13BB59F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23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AB33D85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94C1053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35882840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C7B4C16" w14:textId="046737F4" w:rsidR="00AA3AD8" w:rsidRPr="00AA3AD8" w:rsidRDefault="00935B0F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lastRenderedPageBreak/>
              <w:t>34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122AEF2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A9E7AA4" w14:textId="77777777" w:rsidR="00AA3AD8" w:rsidRPr="00AA3AD8" w:rsidRDefault="00AA3AD8" w:rsidP="00AA3AD8">
            <w:pPr>
              <w:suppressAutoHyphens w:val="0"/>
              <w:spacing w:line="259" w:lineRule="auto"/>
              <w:ind w:left="6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PORZ-SPAL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CD3C1D1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Spalanie gałęzi ułożonych w stosy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2BF3968" w14:textId="77777777" w:rsidR="00AA3AD8" w:rsidRPr="00AA3AD8" w:rsidRDefault="00AA3AD8" w:rsidP="00AA3AD8">
            <w:pPr>
              <w:suppressAutoHyphens w:val="0"/>
              <w:spacing w:line="259" w:lineRule="auto"/>
              <w:ind w:left="16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M3P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D0A1362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120,00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696972E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A328DDC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0791C13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136AEA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9D683B8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26BA5809" w14:textId="77777777" w:rsidTr="00BC4FF7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37CE336" w14:textId="3BE19080" w:rsidR="00AA3AD8" w:rsidRPr="00AA3AD8" w:rsidRDefault="00935B0F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35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9255ECB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9B252DD" w14:textId="77777777" w:rsidR="00AA3AD8" w:rsidRPr="00AA3AD8" w:rsidRDefault="00AA3AD8" w:rsidP="00AA3AD8">
            <w:pPr>
              <w:suppressAutoHyphens w:val="0"/>
              <w:spacing w:line="259" w:lineRule="auto"/>
              <w:ind w:left="5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PORZ-STOS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92195D7" w14:textId="77777777" w:rsidR="00AA3AD8" w:rsidRPr="00AA3AD8" w:rsidRDefault="00AA3AD8" w:rsidP="00AA3AD8">
            <w:pPr>
              <w:suppressAutoHyphens w:val="0"/>
              <w:spacing w:line="259" w:lineRule="auto"/>
              <w:ind w:right="40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Wynoszenie i układanie pozostałości w stosy niewymiarowe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87E43BA" w14:textId="77777777" w:rsidR="00AA3AD8" w:rsidRPr="00AA3AD8" w:rsidRDefault="00AA3AD8" w:rsidP="00AA3AD8">
            <w:pPr>
              <w:suppressAutoHyphens w:val="0"/>
              <w:spacing w:line="259" w:lineRule="auto"/>
              <w:ind w:left="16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M3P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EF9229E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1 754,00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6B1DE6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0AD77C0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9D7B6EC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3916217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B6CC47A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6D4019B0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5D01155" w14:textId="7D61E99D" w:rsidR="00AA3AD8" w:rsidRPr="00AA3AD8" w:rsidRDefault="00935B0F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36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A35CF55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157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D5FC778" w14:textId="77777777" w:rsidR="00AA3AD8" w:rsidRPr="00AA3AD8" w:rsidRDefault="00AA3AD8" w:rsidP="00AA3AD8">
            <w:pPr>
              <w:suppressAutoHyphens w:val="0"/>
              <w:spacing w:line="259" w:lineRule="auto"/>
              <w:ind w:left="6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CZYSZ-BUD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E742D66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Czyszczenie budek lęgowych i schronów dla nietoperzy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9FE5DA0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E5A861C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1D7C8DA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E40FD28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E3CB696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A3554CF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B036B8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78048C86" w14:textId="77777777" w:rsidTr="00BC4FF7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F266F5F" w14:textId="215CD6EB" w:rsidR="00AA3AD8" w:rsidRPr="00AA3AD8" w:rsidRDefault="00935B0F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37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08B61DC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159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E36004D" w14:textId="77777777" w:rsidR="00AA3AD8" w:rsidRPr="00AA3AD8" w:rsidRDefault="00AA3AD8" w:rsidP="00AA3AD8">
            <w:pPr>
              <w:suppressAutoHyphens w:val="0"/>
              <w:spacing w:line="259" w:lineRule="auto"/>
              <w:ind w:left="6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KONTR-RYJ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8B6597A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6934615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AF46646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0472AE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EB062BC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FC8CB37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529062C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1DEB64E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37DB6251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18FE7BD" w14:textId="6A5741A1" w:rsidR="00AA3AD8" w:rsidRPr="00AA3AD8" w:rsidRDefault="00935B0F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38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8BA2FA0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162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9C1F187" w14:textId="77777777" w:rsidR="00AA3AD8" w:rsidRPr="00AA3AD8" w:rsidRDefault="00AA3AD8" w:rsidP="00AA3AD8">
            <w:pPr>
              <w:suppressAutoHyphens w:val="0"/>
              <w:spacing w:line="259" w:lineRule="auto"/>
              <w:ind w:left="10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PPOŻ-ODN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05BB12B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Odnowienie bruzdy na pasach przeciwpożarowych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8A89264" w14:textId="77777777" w:rsidR="00AA3AD8" w:rsidRPr="00AA3AD8" w:rsidRDefault="00AA3AD8" w:rsidP="00AA3AD8">
            <w:pPr>
              <w:suppressAutoHyphens w:val="0"/>
              <w:spacing w:line="259" w:lineRule="auto"/>
              <w:ind w:left="9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604E305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0,13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485DE6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EB1057C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82C1C26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F4096D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BE6FF43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4CFFB16D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76578102" w14:textId="57A5E416" w:rsidR="00AA3AD8" w:rsidRPr="00AA3AD8" w:rsidRDefault="00935B0F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39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15FD23CA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163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2B52ABD0" w14:textId="77777777" w:rsidR="00AA3AD8" w:rsidRPr="00AA3AD8" w:rsidRDefault="00AA3AD8" w:rsidP="00AA3AD8">
            <w:pPr>
              <w:suppressAutoHyphens w:val="0"/>
              <w:spacing w:line="259" w:lineRule="auto"/>
              <w:ind w:left="5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PPOŻ-PORZ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1D962394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Porządkowanie terenów na pasach przeciwpożarowych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23DFB684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58699FF2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1,72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6729F761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500436BA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4CB46C64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40AF049B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155084B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1BD7BB9F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84679BE" w14:textId="1881D453" w:rsidR="00AA3AD8" w:rsidRPr="00AA3AD8" w:rsidRDefault="00935B0F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40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2B92B05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384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4B40CBF" w14:textId="77777777" w:rsidR="00AA3AD8" w:rsidRPr="00AA3AD8" w:rsidRDefault="00AA3AD8" w:rsidP="00AA3AD8">
            <w:pPr>
              <w:suppressAutoHyphens w:val="0"/>
              <w:spacing w:line="259" w:lineRule="auto"/>
              <w:ind w:left="11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GODZ RH8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A59E27C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Prace godzinowe ręczne (8% VAT)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552ACDB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FBE0010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460,00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715299F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1EAA15C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13D3625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452D640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8F2208F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416E4089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E457E4B" w14:textId="0F9DF944" w:rsidR="00AA3AD8" w:rsidRPr="00AA3AD8" w:rsidRDefault="00935B0F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41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B0AD5EF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386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9BDE2FA" w14:textId="77777777" w:rsidR="00AA3AD8" w:rsidRPr="00AA3AD8" w:rsidRDefault="00AA3AD8" w:rsidP="00AA3AD8">
            <w:pPr>
              <w:suppressAutoHyphens w:val="0"/>
              <w:spacing w:line="259" w:lineRule="auto"/>
              <w:ind w:left="11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GODZ RU8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4B970A7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Prace godzinowe ręczne z urządzeniem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9239CB9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64027D2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192,00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644691F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981AF30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F2AB7FA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4E0CF1C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F761E1F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27281627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AEA73B" w14:textId="44807EAE" w:rsidR="00AA3AD8" w:rsidRPr="00AA3AD8" w:rsidRDefault="00935B0F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42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05245A4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388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F46A229" w14:textId="77777777" w:rsidR="00AA3AD8" w:rsidRPr="00AA3AD8" w:rsidRDefault="00AA3AD8" w:rsidP="00AA3AD8">
            <w:pPr>
              <w:suppressAutoHyphens w:val="0"/>
              <w:spacing w:line="259" w:lineRule="auto"/>
              <w:ind w:left="6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GODZ RH23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3C7C2DA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Prace godzinowe ręczne (23% VAT)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18B1BBB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0B3BC8F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A559BCE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1471037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E45FAC7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DB2743D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2224117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144D038F" w14:textId="77777777" w:rsidTr="00BC4FF7">
        <w:trPr>
          <w:trHeight w:val="388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7E6A751" w14:textId="2C5DE7C4" w:rsidR="00AA3AD8" w:rsidRPr="00AA3AD8" w:rsidRDefault="00935B0F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43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6AD9D66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389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D7C3D20" w14:textId="77777777" w:rsidR="00AA3AD8" w:rsidRPr="00AA3AD8" w:rsidRDefault="00AA3AD8" w:rsidP="00AA3AD8">
            <w:pPr>
              <w:suppressAutoHyphens w:val="0"/>
              <w:spacing w:line="259" w:lineRule="auto"/>
              <w:ind w:left="10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GODZ MH8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241E432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Prace wykonywane ciągnikiem (8% VAT)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4DC1779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A7D5779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62,00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591809E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A000810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E421F68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9BBD191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5637A06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935B0F" w:rsidRPr="00AA3AD8" w14:paraId="6CBD4D47" w14:textId="77777777" w:rsidTr="006B0671">
        <w:trPr>
          <w:trHeight w:val="388"/>
        </w:trPr>
        <w:tc>
          <w:tcPr>
            <w:tcW w:w="13917" w:type="dxa"/>
            <w:gridSpan w:val="10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4C87AE4" w14:textId="5AE30392" w:rsidR="00935B0F" w:rsidRPr="00AA3AD8" w:rsidRDefault="00935B0F" w:rsidP="00935B0F">
            <w:pPr>
              <w:suppressAutoHyphens w:val="0"/>
              <w:spacing w:after="160"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A1F4596" w14:textId="77777777" w:rsidR="00935B0F" w:rsidRPr="00AA3AD8" w:rsidRDefault="00935B0F" w:rsidP="00935B0F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</w:tbl>
    <w:p w14:paraId="22F63277" w14:textId="520CDC5E" w:rsidR="007B7792" w:rsidRDefault="007B7792" w:rsidP="005F0BC7">
      <w:pPr>
        <w:spacing w:before="120"/>
        <w:rPr>
          <w:rFonts w:ascii="Cambria" w:hAnsi="Cambria" w:cs="Arial"/>
          <w:bCs/>
        </w:rPr>
      </w:pPr>
    </w:p>
    <w:p w14:paraId="526EE44E" w14:textId="77777777" w:rsidR="00935B0F" w:rsidRDefault="00935B0F" w:rsidP="005F0BC7">
      <w:pPr>
        <w:spacing w:before="120"/>
        <w:rPr>
          <w:rFonts w:ascii="Cambria" w:hAnsi="Cambria" w:cs="Arial"/>
          <w:bCs/>
        </w:rPr>
      </w:pPr>
    </w:p>
    <w:p w14:paraId="04E835ED" w14:textId="77777777" w:rsidR="007B7792" w:rsidRDefault="007B7792" w:rsidP="005F0BC7">
      <w:pPr>
        <w:spacing w:before="120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767A7E1" w14:textId="77777777" w:rsidR="007B7792" w:rsidRDefault="007B7792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FB77FAF" w14:textId="77777777" w:rsidR="007B7792" w:rsidRDefault="007B7792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28353851" w14:textId="77777777" w:rsidR="007B7792" w:rsidRDefault="007B7792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9FFC439" w14:textId="77777777" w:rsidR="007B7792" w:rsidRDefault="007B7792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219A2E06" w14:textId="1CBE423C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D362C36" w14:textId="77777777" w:rsidR="00935B0F" w:rsidRDefault="00935B0F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E456188" w14:textId="77777777" w:rsidR="00935B0F" w:rsidRDefault="00935B0F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2A6FF2E" w14:textId="424AE524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7751FBEF" w14:textId="77777777" w:rsidR="007B7792" w:rsidRDefault="007B7792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58E1D84" w14:textId="77777777" w:rsidR="007B7792" w:rsidRDefault="007B7792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62EFED8" w14:textId="77777777" w:rsidR="007B7792" w:rsidRDefault="007B7792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FC8884C" w14:textId="03395C3B" w:rsidR="007B7792" w:rsidRDefault="007B7792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93F962" w14:textId="77777777" w:rsidR="00935B0F" w:rsidRDefault="00935B0F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EBC24AB" w14:textId="77777777" w:rsidR="007B7792" w:rsidRDefault="007B7792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CE7EAEA" w14:textId="6B217CC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D63B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2AA36" w14:textId="77777777" w:rsidR="008B0124" w:rsidRDefault="008B0124">
      <w:r>
        <w:separator/>
      </w:r>
    </w:p>
  </w:endnote>
  <w:endnote w:type="continuationSeparator" w:id="0">
    <w:p w14:paraId="51C2FFB2" w14:textId="77777777" w:rsidR="008B0124" w:rsidRDefault="008B0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3811D" w14:textId="77777777" w:rsidR="008B0124" w:rsidRDefault="008B0124">
      <w:r>
        <w:separator/>
      </w:r>
    </w:p>
  </w:footnote>
  <w:footnote w:type="continuationSeparator" w:id="0">
    <w:p w14:paraId="7AD5E4D7" w14:textId="77777777" w:rsidR="008B0124" w:rsidRDefault="008B0124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5D4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5A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806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18E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145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0BC7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792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199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0124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5B0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2AF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AD8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97E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204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0CC9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581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3B1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19E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6562C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D63B1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2775D4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B0797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355A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AA3AD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1783</Words>
  <Characters>10703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Gontarz Tomasz</cp:lastModifiedBy>
  <cp:revision>3</cp:revision>
  <cp:lastPrinted>2022-06-27T10:12:00Z</cp:lastPrinted>
  <dcterms:created xsi:type="dcterms:W3CDTF">2022-10-18T11:22:00Z</dcterms:created>
  <dcterms:modified xsi:type="dcterms:W3CDTF">2022-10-19T11:20:00Z</dcterms:modified>
</cp:coreProperties>
</file>